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2CA" w:rsidRDefault="007F5233">
      <w:pPr>
        <w:numPr>
          <w:ilvl w:val="0"/>
          <w:numId w:val="1"/>
        </w:numPr>
        <w:tabs>
          <w:tab w:val="clear" w:pos="360"/>
          <w:tab w:val="num" w:pos="720"/>
          <w:tab w:val="left" w:pos="6660"/>
        </w:tabs>
        <w:spacing w:before="100"/>
        <w:ind w:left="720" w:hanging="360"/>
        <w:rPr>
          <w:rFonts w:ascii="Times New Roman" w:hAnsi="Times New Roman"/>
          <w:b/>
          <w:i/>
          <w:sz w:val="20"/>
        </w:rPr>
      </w:pPr>
      <w:r>
        <w:rPr>
          <w:rFonts w:ascii="Times New Roman" w:hAnsi="Times New Roman"/>
          <w:b/>
          <w:i/>
          <w:sz w:val="20"/>
        </w:rPr>
        <w:t>This is practice - Do NOT cheat yourself of finding out what you are capable of doing. Be sure you follow the testing conditions outlined below.</w:t>
      </w:r>
    </w:p>
    <w:p w:rsidR="00BC12CA" w:rsidRDefault="007F5233">
      <w:pPr>
        <w:numPr>
          <w:ilvl w:val="0"/>
          <w:numId w:val="1"/>
        </w:numPr>
        <w:tabs>
          <w:tab w:val="clear" w:pos="360"/>
          <w:tab w:val="num" w:pos="720"/>
          <w:tab w:val="left" w:pos="6660"/>
        </w:tabs>
        <w:spacing w:before="100"/>
        <w:ind w:left="720" w:hanging="360"/>
        <w:rPr>
          <w:rFonts w:ascii="Times New Roman" w:hAnsi="Times New Roman"/>
          <w:b/>
          <w:i/>
          <w:sz w:val="20"/>
        </w:rPr>
      </w:pPr>
      <w:r>
        <w:rPr>
          <w:rFonts w:ascii="Times New Roman" w:hAnsi="Times New Roman"/>
          <w:b/>
          <w:i/>
          <w:sz w:val="20"/>
        </w:rPr>
        <w:t>For MC, DO NOT USE A CALCULATOR. You may use ONLY a periodic table.</w:t>
      </w:r>
    </w:p>
    <w:p w:rsidR="00BC12CA" w:rsidRDefault="007F5233">
      <w:pPr>
        <w:numPr>
          <w:ilvl w:val="0"/>
          <w:numId w:val="1"/>
        </w:numPr>
        <w:tabs>
          <w:tab w:val="clear" w:pos="360"/>
          <w:tab w:val="num" w:pos="720"/>
          <w:tab w:val="left" w:pos="6660"/>
        </w:tabs>
        <w:spacing w:before="100"/>
        <w:ind w:left="720" w:hanging="360"/>
        <w:rPr>
          <w:rFonts w:ascii="Times New Roman" w:hAnsi="Times New Roman"/>
          <w:b/>
          <w:i/>
          <w:sz w:val="20"/>
        </w:rPr>
      </w:pPr>
      <w:r>
        <w:rPr>
          <w:rFonts w:ascii="Times New Roman" w:hAnsi="Times New Roman"/>
          <w:b/>
          <w:i/>
          <w:sz w:val="20"/>
        </w:rPr>
        <w:t>Try to work at a pace of about 1.3 min per MC question. Time yourself. You know how important it is that you practice working for speed. Use 15 minutes per FR.</w:t>
      </w:r>
    </w:p>
    <w:p w:rsidR="00BC12CA" w:rsidRDefault="007F5233">
      <w:pPr>
        <w:numPr>
          <w:ilvl w:val="0"/>
          <w:numId w:val="1"/>
        </w:numPr>
        <w:tabs>
          <w:tab w:val="clear" w:pos="360"/>
          <w:tab w:val="num" w:pos="720"/>
          <w:tab w:val="left" w:pos="5400"/>
        </w:tabs>
        <w:spacing w:before="100"/>
        <w:ind w:left="720" w:hanging="360"/>
        <w:rPr>
          <w:rFonts w:ascii="Times New Roman" w:hAnsi="Times New Roman"/>
          <w:b/>
          <w:i/>
          <w:sz w:val="20"/>
        </w:rPr>
      </w:pPr>
      <w:r>
        <w:rPr>
          <w:rFonts w:ascii="Times New Roman" w:hAnsi="Times New Roman"/>
          <w:b/>
          <w:i/>
          <w:sz w:val="20"/>
        </w:rPr>
        <w:t>Then when time is up, continue working without a calculator.</w:t>
      </w:r>
    </w:p>
    <w:p w:rsidR="00BC12CA" w:rsidRDefault="007F5233">
      <w:pPr>
        <w:numPr>
          <w:ilvl w:val="0"/>
          <w:numId w:val="1"/>
        </w:numPr>
        <w:tabs>
          <w:tab w:val="clear" w:pos="360"/>
          <w:tab w:val="num" w:pos="720"/>
          <w:tab w:val="left" w:pos="5400"/>
        </w:tabs>
        <w:spacing w:before="100"/>
        <w:ind w:left="720" w:hanging="360"/>
        <w:rPr>
          <w:rFonts w:ascii="Times New Roman" w:hAnsi="Times New Roman"/>
          <w:b/>
          <w:i/>
          <w:sz w:val="20"/>
        </w:rPr>
      </w:pPr>
      <w:r>
        <w:rPr>
          <w:rFonts w:ascii="Times New Roman" w:hAnsi="Times New Roman"/>
          <w:b/>
          <w:i/>
          <w:sz w:val="20"/>
        </w:rPr>
        <w:t>After you have completed as many as possible without the calculator. Finish with a calculator.</w:t>
      </w:r>
    </w:p>
    <w:p w:rsidR="00BC12CA" w:rsidRDefault="007F5233">
      <w:pPr>
        <w:numPr>
          <w:ilvl w:val="0"/>
          <w:numId w:val="1"/>
        </w:numPr>
        <w:tabs>
          <w:tab w:val="clear" w:pos="360"/>
          <w:tab w:val="num" w:pos="720"/>
          <w:tab w:val="left" w:pos="5400"/>
        </w:tabs>
        <w:spacing w:before="100"/>
        <w:ind w:left="720" w:hanging="360"/>
        <w:rPr>
          <w:rFonts w:ascii="Times New Roman" w:hAnsi="Times New Roman"/>
          <w:i/>
          <w:sz w:val="20"/>
        </w:rPr>
      </w:pPr>
      <w:r>
        <w:rPr>
          <w:rFonts w:ascii="Times New Roman" w:hAnsi="Times New Roman"/>
          <w:b/>
          <w:i/>
          <w:sz w:val="20"/>
        </w:rPr>
        <w:t>Please email me if you think you find any issues or typos.</w:t>
      </w:r>
    </w:p>
    <w:p w:rsidR="00BC12CA" w:rsidRDefault="00BC12CA">
      <w:pPr>
        <w:pStyle w:val="answers"/>
        <w:tabs>
          <w:tab w:val="clear" w:pos="810"/>
          <w:tab w:val="clear" w:pos="2520"/>
          <w:tab w:val="clear" w:pos="2880"/>
          <w:tab w:val="left" w:pos="360"/>
        </w:tabs>
        <w:spacing w:before="20" w:line="240" w:lineRule="auto"/>
        <w:ind w:left="0" w:firstLine="0"/>
        <w:rPr>
          <w:sz w:val="20"/>
        </w:rPr>
        <w:sectPr w:rsidR="00BC12CA">
          <w:headerReference w:type="even" r:id="rId7"/>
          <w:headerReference w:type="default" r:id="rId8"/>
          <w:headerReference w:type="first" r:id="rId9"/>
          <w:pgSz w:w="12240" w:h="15840"/>
          <w:pgMar w:top="1080" w:right="720" w:bottom="720" w:left="1080" w:header="720" w:footer="720" w:gutter="0"/>
          <w:cols w:space="720"/>
          <w:titlePg/>
        </w:sectPr>
      </w:pPr>
    </w:p>
    <w:p w:rsidR="00BC12CA" w:rsidRDefault="007F5233">
      <w:pPr>
        <w:pStyle w:val="answers"/>
        <w:numPr>
          <w:ilvl w:val="0"/>
          <w:numId w:val="2"/>
        </w:numPr>
        <w:tabs>
          <w:tab w:val="clear" w:pos="810"/>
          <w:tab w:val="clear" w:pos="2520"/>
          <w:tab w:val="clear" w:pos="2880"/>
        </w:tabs>
        <w:spacing w:line="240" w:lineRule="auto"/>
        <w:ind w:hanging="360"/>
        <w:rPr>
          <w:sz w:val="20"/>
        </w:rPr>
      </w:pPr>
      <w:r>
        <w:rPr>
          <w:sz w:val="20"/>
        </w:rPr>
        <w:lastRenderedPageBreak/>
        <w:t>When the substances in the equation below are at equilibrium at pressure P and temperature T, the equilibrium can be shifted to favor the products by</w:t>
      </w:r>
    </w:p>
    <w:p w:rsidR="00BC12CA" w:rsidRDefault="007F5233">
      <w:pPr>
        <w:pStyle w:val="answers"/>
        <w:numPr>
          <w:ilvl w:val="0"/>
          <w:numId w:val="3"/>
        </w:numPr>
        <w:tabs>
          <w:tab w:val="clear" w:pos="360"/>
          <w:tab w:val="num" w:pos="364"/>
        </w:tabs>
        <w:spacing w:before="100" w:line="168" w:lineRule="auto"/>
        <w:ind w:hanging="356"/>
        <w:rPr>
          <w:sz w:val="20"/>
        </w:rPr>
      </w:pPr>
      <w:proofErr w:type="spellStart"/>
      <w:r>
        <w:rPr>
          <w:sz w:val="20"/>
        </w:rPr>
        <w:t>MgO</w:t>
      </w:r>
      <w:proofErr w:type="spellEnd"/>
      <w:r>
        <w:rPr>
          <w:sz w:val="20"/>
          <w:vertAlign w:val="subscript"/>
        </w:rPr>
        <w:t>(s)</w:t>
      </w:r>
      <w:r>
        <w:rPr>
          <w:sz w:val="20"/>
        </w:rPr>
        <w:t xml:space="preserve">  +  H</w:t>
      </w:r>
      <w:r>
        <w:rPr>
          <w:sz w:val="20"/>
          <w:vertAlign w:val="subscript"/>
        </w:rPr>
        <w:t xml:space="preserve">2(g)  </w:t>
      </w:r>
      <w:r>
        <w:rPr>
          <w:rFonts w:eastAsia="ヒラギノ明朝 ProN W3" w:hAnsi="ヒラギノ明朝 ProN W3"/>
          <w:sz w:val="20"/>
        </w:rPr>
        <w:t xml:space="preserve"> </w:t>
      </w:r>
      <w:r w:rsidR="007E6EE3" w:rsidRPr="007E6EE3">
        <w:rPr>
          <w:rFonts w:eastAsia="ヒラギノ明朝 ProN W3" w:hAnsi="ヒラギノ明朝 ProN W3"/>
          <w:sz w:val="20"/>
        </w:rPr>
        <w:sym w:font="Wingdings" w:char="F0E0"/>
      </w:r>
      <w:r>
        <w:rPr>
          <w:rFonts w:eastAsia="ヒラギノ明朝 ProN W3" w:hAnsi="ヒラギノ明朝 ProN W3"/>
          <w:sz w:val="20"/>
        </w:rPr>
        <w:t xml:space="preserve">  Mg</w:t>
      </w:r>
      <w:r>
        <w:rPr>
          <w:sz w:val="20"/>
          <w:vertAlign w:val="subscript"/>
        </w:rPr>
        <w:t>(s)</w:t>
      </w:r>
      <w:r>
        <w:rPr>
          <w:sz w:val="20"/>
        </w:rPr>
        <w:t xml:space="preserve">  +  H</w:t>
      </w:r>
      <w:r>
        <w:rPr>
          <w:sz w:val="20"/>
          <w:vertAlign w:val="subscript"/>
        </w:rPr>
        <w:t>2</w:t>
      </w:r>
      <w:r>
        <w:rPr>
          <w:sz w:val="20"/>
        </w:rPr>
        <w:t>O</w:t>
      </w:r>
      <w:r>
        <w:rPr>
          <w:sz w:val="20"/>
          <w:vertAlign w:val="subscript"/>
        </w:rPr>
        <w:t>(g)</w:t>
      </w:r>
      <w:r>
        <w:rPr>
          <w:sz w:val="20"/>
          <w:vertAlign w:val="subscript"/>
        </w:rPr>
        <w:tab/>
      </w:r>
      <w:r>
        <w:rPr>
          <w:sz w:val="20"/>
        </w:rPr>
        <w:t>∆H = −14 kJ</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increasing the pressure in the reaction vessel while keeping the temperature constant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increasing the pressure by adding an inert gas such as argon</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decreasing the temperature</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allowing some hydrogen gas to escape at constant P and 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adding a catalyst</w:t>
      </w:r>
    </w:p>
    <w:p w:rsidR="00BC12CA" w:rsidRDefault="007F5233">
      <w:pPr>
        <w:pStyle w:val="answers"/>
        <w:tabs>
          <w:tab w:val="clear" w:pos="810"/>
          <w:tab w:val="clear" w:pos="2520"/>
          <w:tab w:val="clear" w:pos="2880"/>
          <w:tab w:val="left" w:pos="720"/>
        </w:tabs>
        <w:spacing w:before="320" w:line="240" w:lineRule="auto"/>
        <w:ind w:left="0" w:firstLine="0"/>
        <w:jc w:val="center"/>
        <w:rPr>
          <w:sz w:val="20"/>
        </w:rPr>
      </w:pPr>
      <w:r>
        <w:rPr>
          <w:sz w:val="20"/>
        </w:rPr>
        <w:t xml:space="preserve">2 </w:t>
      </w:r>
      <w:proofErr w:type="gramStart"/>
      <w:r>
        <w:rPr>
          <w:sz w:val="20"/>
        </w:rPr>
        <w:t>A</w:t>
      </w:r>
      <w:r>
        <w:rPr>
          <w:sz w:val="20"/>
          <w:vertAlign w:val="subscript"/>
        </w:rPr>
        <w:t>(</w:t>
      </w:r>
      <w:proofErr w:type="gramEnd"/>
      <w:r>
        <w:rPr>
          <w:sz w:val="20"/>
          <w:vertAlign w:val="subscript"/>
        </w:rPr>
        <w:t>g)</w:t>
      </w:r>
      <w:r>
        <w:rPr>
          <w:sz w:val="20"/>
        </w:rPr>
        <w:t xml:space="preserve">  +  B</w:t>
      </w:r>
      <w:r>
        <w:rPr>
          <w:sz w:val="20"/>
          <w:vertAlign w:val="subscript"/>
        </w:rPr>
        <w:t>(g)</w:t>
      </w:r>
      <w:r>
        <w:rPr>
          <w:rFonts w:eastAsia="ヒラギノ明朝 ProN W3" w:hAnsi="ヒラギノ明朝 ProN W3"/>
          <w:sz w:val="20"/>
        </w:rPr>
        <w:t xml:space="preserve">  </w:t>
      </w:r>
      <w:r w:rsidR="007E6EE3" w:rsidRPr="007E6EE3">
        <w:rPr>
          <w:rFonts w:eastAsia="ヒラギノ明朝 ProN W3" w:hAnsi="ヒラギノ明朝 ProN W3"/>
          <w:sz w:val="20"/>
        </w:rPr>
        <w:sym w:font="Wingdings" w:char="F0E0"/>
      </w:r>
      <w:r>
        <w:rPr>
          <w:rFonts w:eastAsia="ヒラギノ明朝 ProN W3" w:hAnsi="ヒラギノ明朝 ProN W3"/>
          <w:sz w:val="20"/>
        </w:rPr>
        <w:t xml:space="preserve">  2C</w:t>
      </w:r>
      <w:r>
        <w:rPr>
          <w:sz w:val="20"/>
          <w:vertAlign w:val="subscript"/>
        </w:rPr>
        <w:t>(g)</w:t>
      </w:r>
    </w:p>
    <w:p w:rsidR="00BC12CA" w:rsidRDefault="007F5233">
      <w:pPr>
        <w:pStyle w:val="answers"/>
        <w:numPr>
          <w:ilvl w:val="0"/>
          <w:numId w:val="2"/>
        </w:numPr>
        <w:tabs>
          <w:tab w:val="clear" w:pos="810"/>
          <w:tab w:val="clear" w:pos="2520"/>
          <w:tab w:val="clear" w:pos="2880"/>
          <w:tab w:val="left" w:pos="720"/>
        </w:tabs>
        <w:spacing w:line="240" w:lineRule="auto"/>
        <w:ind w:hanging="360"/>
        <w:rPr>
          <w:sz w:val="20"/>
        </w:rPr>
      </w:pPr>
      <w:r>
        <w:rPr>
          <w:sz w:val="20"/>
        </w:rPr>
        <w:t xml:space="preserve">When 0.60 mole of A and 0.75 mole of B are placed in an evacuated 1.00 L flask, the reaction represented above occurs. After the reactants and the product reach equilibrium and the initial temperature is restored, the flask is found to contain 0.30 mole of product C. Based on these results, the equilibrium constant, </w:t>
      </w:r>
      <w:proofErr w:type="spellStart"/>
      <w:r>
        <w:rPr>
          <w:i/>
          <w:sz w:val="20"/>
        </w:rPr>
        <w:t>K</w:t>
      </w:r>
      <w:r>
        <w:rPr>
          <w:i/>
          <w:sz w:val="20"/>
          <w:vertAlign w:val="subscript"/>
        </w:rPr>
        <w:t>c</w:t>
      </w:r>
      <w:proofErr w:type="spellEnd"/>
      <w:r>
        <w:rPr>
          <w:sz w:val="20"/>
        </w:rPr>
        <w:t xml:space="preserve"> for the </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0.60</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0.90</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1.7</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3.4</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6.0</w:t>
      </w:r>
    </w:p>
    <w:p w:rsidR="00BC12CA" w:rsidRDefault="007F5233">
      <w:pPr>
        <w:pStyle w:val="answers"/>
        <w:numPr>
          <w:ilvl w:val="0"/>
          <w:numId w:val="2"/>
        </w:numPr>
        <w:tabs>
          <w:tab w:val="clear" w:pos="810"/>
          <w:tab w:val="clear" w:pos="2520"/>
          <w:tab w:val="clear" w:pos="2880"/>
          <w:tab w:val="left" w:pos="720"/>
        </w:tabs>
        <w:spacing w:before="320" w:line="240" w:lineRule="auto"/>
        <w:ind w:hanging="360"/>
        <w:rPr>
          <w:sz w:val="20"/>
        </w:rPr>
      </w:pPr>
      <w:r>
        <w:rPr>
          <w:sz w:val="20"/>
        </w:rPr>
        <w:t>What is the balanced net ionic equation that occurs when an excess of ammonia gas is bubbled through a solution saturated with silver chloride?</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Ag</w:t>
      </w:r>
      <w:r>
        <w:rPr>
          <w:sz w:val="20"/>
          <w:vertAlign w:val="superscript"/>
        </w:rPr>
        <w:t>+</w:t>
      </w:r>
      <w:r>
        <w:rPr>
          <w:sz w:val="20"/>
        </w:rPr>
        <w:t xml:space="preserve"> + </w:t>
      </w:r>
      <w:proofErr w:type="spellStart"/>
      <w:r>
        <w:rPr>
          <w:sz w:val="20"/>
        </w:rPr>
        <w:t>Cl</w:t>
      </w:r>
      <w:proofErr w:type="spellEnd"/>
      <w:r>
        <w:rPr>
          <w:sz w:val="20"/>
          <w:vertAlign w:val="superscript"/>
        </w:rPr>
        <w:t>−</w:t>
      </w:r>
      <w:r>
        <w:rPr>
          <w:sz w:val="20"/>
        </w:rPr>
        <w:t xml:space="preserve"> + NH</w:t>
      </w:r>
      <w:r>
        <w:rPr>
          <w:sz w:val="20"/>
          <w:vertAlign w:val="subscript"/>
        </w:rPr>
        <w:t>4</w:t>
      </w:r>
      <w:r>
        <w:rPr>
          <w:sz w:val="20"/>
          <w:vertAlign w:val="superscript"/>
        </w:rPr>
        <w:t>+</w:t>
      </w:r>
      <w:r>
        <w:rPr>
          <w:sz w:val="20"/>
        </w:rPr>
        <w:t xml:space="preserve"> + OH</w:t>
      </w:r>
      <w:r>
        <w:rPr>
          <w:sz w:val="20"/>
          <w:vertAlign w:val="superscript"/>
        </w:rPr>
        <w:t>−</w:t>
      </w:r>
      <w:r>
        <w:rPr>
          <w:sz w:val="20"/>
        </w:rPr>
        <w:t xml:space="preserve"> → NH</w:t>
      </w:r>
      <w:r>
        <w:rPr>
          <w:sz w:val="20"/>
          <w:vertAlign w:val="subscript"/>
        </w:rPr>
        <w:t>4</w:t>
      </w:r>
      <w:r>
        <w:rPr>
          <w:sz w:val="20"/>
        </w:rPr>
        <w:t xml:space="preserve">Cl + </w:t>
      </w:r>
      <w:proofErr w:type="spellStart"/>
      <w:r>
        <w:rPr>
          <w:sz w:val="20"/>
        </w:rPr>
        <w:t>AgOH</w:t>
      </w:r>
      <w:proofErr w:type="spellEnd"/>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Ag</w:t>
      </w:r>
      <w:r>
        <w:rPr>
          <w:sz w:val="20"/>
          <w:vertAlign w:val="superscript"/>
        </w:rPr>
        <w:t>+</w:t>
      </w:r>
      <w:r>
        <w:rPr>
          <w:sz w:val="20"/>
        </w:rPr>
        <w:t xml:space="preserve"> + 2H</w:t>
      </w:r>
      <w:r>
        <w:rPr>
          <w:sz w:val="20"/>
          <w:vertAlign w:val="subscript"/>
        </w:rPr>
        <w:t>2</w:t>
      </w:r>
      <w:r>
        <w:rPr>
          <w:sz w:val="20"/>
        </w:rPr>
        <w:t>O + 2NH</w:t>
      </w:r>
      <w:r>
        <w:rPr>
          <w:sz w:val="20"/>
          <w:vertAlign w:val="subscript"/>
        </w:rPr>
        <w:t>3</w:t>
      </w:r>
      <w:r>
        <w:rPr>
          <w:sz w:val="20"/>
        </w:rPr>
        <w:t xml:space="preserve"> → 2NH</w:t>
      </w:r>
      <w:r>
        <w:rPr>
          <w:sz w:val="20"/>
          <w:vertAlign w:val="subscript"/>
        </w:rPr>
        <w:t>4</w:t>
      </w:r>
      <w:r>
        <w:rPr>
          <w:sz w:val="20"/>
          <w:vertAlign w:val="superscript"/>
        </w:rPr>
        <w:t>+</w:t>
      </w:r>
      <w:r>
        <w:rPr>
          <w:sz w:val="20"/>
        </w:rPr>
        <w:t xml:space="preserve"> + Ag(OH)</w:t>
      </w:r>
      <w:r>
        <w:rPr>
          <w:sz w:val="20"/>
          <w:vertAlign w:val="subscript"/>
        </w:rPr>
        <w:t>2</w:t>
      </w:r>
      <w:r>
        <w:rPr>
          <w:sz w:val="20"/>
          <w:vertAlign w:val="superscript"/>
        </w:rPr>
        <w:t>−</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Ag</w:t>
      </w:r>
      <w:r>
        <w:rPr>
          <w:sz w:val="20"/>
          <w:vertAlign w:val="superscript"/>
        </w:rPr>
        <w:t>+</w:t>
      </w:r>
      <w:r>
        <w:rPr>
          <w:sz w:val="20"/>
        </w:rPr>
        <w:t xml:space="preserve"> + H</w:t>
      </w:r>
      <w:r>
        <w:rPr>
          <w:sz w:val="20"/>
          <w:vertAlign w:val="subscript"/>
        </w:rPr>
        <w:t>2</w:t>
      </w:r>
      <w:r>
        <w:rPr>
          <w:sz w:val="20"/>
        </w:rPr>
        <w:t>O + NH</w:t>
      </w:r>
      <w:r>
        <w:rPr>
          <w:sz w:val="20"/>
          <w:vertAlign w:val="subscript"/>
        </w:rPr>
        <w:t>3</w:t>
      </w:r>
      <w:r>
        <w:rPr>
          <w:sz w:val="20"/>
        </w:rPr>
        <w:t xml:space="preserve"> → NH</w:t>
      </w:r>
      <w:r>
        <w:rPr>
          <w:sz w:val="20"/>
          <w:vertAlign w:val="subscript"/>
        </w:rPr>
        <w:t>4</w:t>
      </w:r>
      <w:r>
        <w:rPr>
          <w:sz w:val="20"/>
          <w:vertAlign w:val="superscript"/>
        </w:rPr>
        <w:t>+</w:t>
      </w:r>
      <w:r>
        <w:rPr>
          <w:sz w:val="20"/>
        </w:rPr>
        <w:t xml:space="preserve"> + </w:t>
      </w:r>
      <w:proofErr w:type="spellStart"/>
      <w:r>
        <w:rPr>
          <w:sz w:val="20"/>
        </w:rPr>
        <w:t>AgOH</w:t>
      </w:r>
      <w:proofErr w:type="spellEnd"/>
      <w:r>
        <w:rPr>
          <w:sz w:val="20"/>
        </w:rPr>
        <w:t xml:space="preserve"> </w:t>
      </w:r>
    </w:p>
    <w:p w:rsidR="00BC12CA" w:rsidRDefault="007F5233">
      <w:pPr>
        <w:pStyle w:val="answers"/>
        <w:numPr>
          <w:ilvl w:val="1"/>
          <w:numId w:val="2"/>
        </w:numPr>
        <w:tabs>
          <w:tab w:val="clear" w:pos="360"/>
          <w:tab w:val="clear" w:pos="810"/>
          <w:tab w:val="clear" w:pos="2520"/>
          <w:tab w:val="clear" w:pos="2880"/>
          <w:tab w:val="num" w:pos="720"/>
          <w:tab w:val="left" w:pos="4320"/>
        </w:tabs>
        <w:spacing w:before="60" w:line="240" w:lineRule="auto"/>
        <w:ind w:left="720" w:hanging="360"/>
        <w:rPr>
          <w:sz w:val="20"/>
        </w:rPr>
      </w:pPr>
      <w:proofErr w:type="spellStart"/>
      <w:r>
        <w:rPr>
          <w:sz w:val="20"/>
        </w:rPr>
        <w:t>AgCl</w:t>
      </w:r>
      <w:proofErr w:type="spellEnd"/>
      <w:r>
        <w:rPr>
          <w:sz w:val="20"/>
        </w:rPr>
        <w:t xml:space="preserve"> + 2NH</w:t>
      </w:r>
      <w:r>
        <w:rPr>
          <w:sz w:val="20"/>
          <w:vertAlign w:val="subscript"/>
        </w:rPr>
        <w:t>3</w:t>
      </w:r>
      <w:r>
        <w:rPr>
          <w:sz w:val="20"/>
        </w:rPr>
        <w:t xml:space="preserve"> → </w:t>
      </w:r>
      <w:proofErr w:type="spellStart"/>
      <w:r>
        <w:rPr>
          <w:sz w:val="20"/>
        </w:rPr>
        <w:t>Cl</w:t>
      </w:r>
      <w:proofErr w:type="spellEnd"/>
      <w:r>
        <w:rPr>
          <w:sz w:val="20"/>
          <w:vertAlign w:val="superscript"/>
        </w:rPr>
        <w:t>−</w:t>
      </w:r>
      <w:r>
        <w:rPr>
          <w:sz w:val="20"/>
        </w:rPr>
        <w:t xml:space="preserve"> + Ag(NH</w:t>
      </w:r>
      <w:r>
        <w:rPr>
          <w:sz w:val="20"/>
          <w:vertAlign w:val="subscript"/>
        </w:rPr>
        <w:t>3</w:t>
      </w:r>
      <w:r>
        <w:rPr>
          <w:sz w:val="20"/>
        </w:rPr>
        <w:t>)</w:t>
      </w:r>
      <w:r>
        <w:rPr>
          <w:sz w:val="20"/>
          <w:vertAlign w:val="subscript"/>
        </w:rPr>
        <w:t>2</w:t>
      </w:r>
      <w:r>
        <w:rPr>
          <w:sz w:val="20"/>
          <w:vertAlign w:val="superscript"/>
        </w:rPr>
        <w:t>+</w:t>
      </w:r>
      <w:r>
        <w:rPr>
          <w:sz w:val="20"/>
        </w:rPr>
        <w:t xml:space="preserve"> </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2Ag</w:t>
      </w:r>
      <w:r>
        <w:rPr>
          <w:sz w:val="20"/>
          <w:vertAlign w:val="superscript"/>
        </w:rPr>
        <w:t>+</w:t>
      </w:r>
      <w:r>
        <w:rPr>
          <w:sz w:val="20"/>
        </w:rPr>
        <w:t xml:space="preserve"> + H</w:t>
      </w:r>
      <w:r>
        <w:rPr>
          <w:sz w:val="20"/>
          <w:vertAlign w:val="subscript"/>
        </w:rPr>
        <w:t>2</w:t>
      </w:r>
      <w:r>
        <w:rPr>
          <w:sz w:val="20"/>
        </w:rPr>
        <w:t>O + 2NH</w:t>
      </w:r>
      <w:r>
        <w:rPr>
          <w:sz w:val="20"/>
          <w:vertAlign w:val="subscript"/>
        </w:rPr>
        <w:t>3</w:t>
      </w:r>
      <w:r>
        <w:rPr>
          <w:sz w:val="20"/>
        </w:rPr>
        <w:t xml:space="preserve"> → 2NH</w:t>
      </w:r>
      <w:r>
        <w:rPr>
          <w:sz w:val="20"/>
          <w:vertAlign w:val="subscript"/>
        </w:rPr>
        <w:t>4</w:t>
      </w:r>
      <w:r>
        <w:rPr>
          <w:sz w:val="20"/>
          <w:vertAlign w:val="superscript"/>
        </w:rPr>
        <w:t>+</w:t>
      </w:r>
      <w:r>
        <w:rPr>
          <w:sz w:val="20"/>
        </w:rPr>
        <w:t xml:space="preserve"> + Ag</w:t>
      </w:r>
      <w:r>
        <w:rPr>
          <w:sz w:val="20"/>
          <w:vertAlign w:val="subscript"/>
        </w:rPr>
        <w:t>2</w:t>
      </w:r>
      <w:r>
        <w:rPr>
          <w:sz w:val="20"/>
        </w:rPr>
        <w:t>O</w:t>
      </w:r>
    </w:p>
    <w:p w:rsidR="00BC12CA" w:rsidRDefault="007F5233">
      <w:pPr>
        <w:pStyle w:val="answers"/>
        <w:numPr>
          <w:ilvl w:val="0"/>
          <w:numId w:val="2"/>
        </w:numPr>
        <w:tabs>
          <w:tab w:val="clear" w:pos="810"/>
          <w:tab w:val="clear" w:pos="2520"/>
          <w:tab w:val="clear" w:pos="2880"/>
          <w:tab w:val="left" w:pos="720"/>
        </w:tabs>
        <w:spacing w:before="320" w:line="240" w:lineRule="auto"/>
        <w:ind w:hanging="360"/>
        <w:rPr>
          <w:sz w:val="20"/>
        </w:rPr>
      </w:pPr>
      <w:r>
        <w:rPr>
          <w:sz w:val="20"/>
        </w:rPr>
        <w:br w:type="column"/>
      </w:r>
      <w:r>
        <w:rPr>
          <w:sz w:val="20"/>
        </w:rPr>
        <w:lastRenderedPageBreak/>
        <w:t>Which of the following systems would NOT experience a change in the number of moles of the substances present at equilibrium when the volume of the system is changed at constant temperature?</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SO</w:t>
      </w:r>
      <w:r>
        <w:rPr>
          <w:sz w:val="20"/>
          <w:vertAlign w:val="subscript"/>
        </w:rPr>
        <w:t>(g)</w:t>
      </w:r>
      <w:r>
        <w:rPr>
          <w:sz w:val="20"/>
        </w:rPr>
        <w:t xml:space="preserve"> + NO</w:t>
      </w:r>
      <w:r>
        <w:rPr>
          <w:sz w:val="20"/>
          <w:vertAlign w:val="subscript"/>
        </w:rPr>
        <w:t>(g)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SO</w:t>
      </w:r>
      <w:r>
        <w:rPr>
          <w:sz w:val="20"/>
          <w:vertAlign w:val="subscript"/>
        </w:rPr>
        <w:t>2(g)</w:t>
      </w:r>
      <w:r>
        <w:rPr>
          <w:sz w:val="20"/>
        </w:rPr>
        <w:t xml:space="preserve"> + ½N</w:t>
      </w:r>
      <w:r>
        <w:rPr>
          <w:sz w:val="20"/>
          <w:vertAlign w:val="subscript"/>
        </w:rPr>
        <w:t>2(g)</w:t>
      </w:r>
      <w:r>
        <w:rPr>
          <w:sz w:val="20"/>
        </w:rPr>
        <w:t xml:space="preserve"> </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O</w:t>
      </w:r>
      <w:r>
        <w:rPr>
          <w:sz w:val="20"/>
          <w:vertAlign w:val="subscript"/>
        </w:rPr>
        <w:t>2(g)</w:t>
      </w:r>
      <w:r>
        <w:rPr>
          <w:sz w:val="20"/>
        </w:rPr>
        <w:t xml:space="preserve"> + 2H</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2H</w:t>
      </w:r>
      <w:r>
        <w:rPr>
          <w:sz w:val="20"/>
          <w:vertAlign w:val="subscript"/>
        </w:rPr>
        <w:t>2</w:t>
      </w:r>
      <w:r>
        <w:rPr>
          <w:sz w:val="20"/>
        </w:rPr>
        <w:t>O</w:t>
      </w:r>
      <w:r>
        <w:rPr>
          <w:sz w:val="20"/>
          <w:vertAlign w:val="subscript"/>
        </w:rPr>
        <w:t>(g)</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N</w:t>
      </w:r>
      <w:r>
        <w:rPr>
          <w:sz w:val="20"/>
          <w:vertAlign w:val="subscript"/>
        </w:rPr>
        <w:t>2(g)</w:t>
      </w:r>
      <w:r>
        <w:rPr>
          <w:sz w:val="20"/>
        </w:rPr>
        <w:t xml:space="preserve"> + 2O</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2NO</w:t>
      </w:r>
      <w:r>
        <w:rPr>
          <w:sz w:val="20"/>
          <w:vertAlign w:val="subscript"/>
        </w:rPr>
        <w:t>2(g)</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N</w:t>
      </w:r>
      <w:r>
        <w:rPr>
          <w:sz w:val="20"/>
          <w:vertAlign w:val="subscript"/>
        </w:rPr>
        <w:t>2</w:t>
      </w:r>
      <w:r>
        <w:rPr>
          <w:sz w:val="20"/>
        </w:rPr>
        <w:t>O</w:t>
      </w:r>
      <w:r>
        <w:rPr>
          <w:sz w:val="20"/>
          <w:vertAlign w:val="subscript"/>
        </w:rPr>
        <w:t>4(g)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2NO</w:t>
      </w:r>
      <w:r>
        <w:rPr>
          <w:sz w:val="20"/>
          <w:vertAlign w:val="subscript"/>
        </w:rPr>
        <w:t>2(g)</w:t>
      </w:r>
    </w:p>
    <w:p w:rsidR="00BC12CA" w:rsidRDefault="007F5233">
      <w:pPr>
        <w:pStyle w:val="answers"/>
        <w:numPr>
          <w:ilvl w:val="1"/>
          <w:numId w:val="2"/>
        </w:numPr>
        <w:tabs>
          <w:tab w:val="clear" w:pos="360"/>
          <w:tab w:val="clear" w:pos="810"/>
          <w:tab w:val="clear" w:pos="2520"/>
          <w:tab w:val="clear" w:pos="2880"/>
          <w:tab w:val="num" w:pos="720"/>
          <w:tab w:val="left" w:pos="4410"/>
        </w:tabs>
        <w:spacing w:before="60" w:line="240" w:lineRule="auto"/>
        <w:ind w:left="720" w:hanging="360"/>
        <w:rPr>
          <w:sz w:val="20"/>
        </w:rPr>
      </w:pPr>
      <w:r>
        <w:rPr>
          <w:sz w:val="20"/>
        </w:rPr>
        <w:t>CH</w:t>
      </w:r>
      <w:r>
        <w:rPr>
          <w:sz w:val="20"/>
          <w:vertAlign w:val="subscript"/>
        </w:rPr>
        <w:t>4(g)</w:t>
      </w:r>
      <w:r>
        <w:rPr>
          <w:sz w:val="20"/>
        </w:rPr>
        <w:t xml:space="preserve"> + 2O</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CO</w:t>
      </w:r>
      <w:r>
        <w:rPr>
          <w:sz w:val="20"/>
          <w:vertAlign w:val="subscript"/>
        </w:rPr>
        <w:t>2(g)</w:t>
      </w:r>
      <w:r>
        <w:rPr>
          <w:sz w:val="20"/>
        </w:rPr>
        <w:t xml:space="preserve"> + 2H</w:t>
      </w:r>
      <w:r>
        <w:rPr>
          <w:sz w:val="20"/>
          <w:vertAlign w:val="subscript"/>
        </w:rPr>
        <w:t>2</w:t>
      </w:r>
      <w:r>
        <w:rPr>
          <w:sz w:val="20"/>
        </w:rPr>
        <w:t>O</w:t>
      </w:r>
      <w:r>
        <w:rPr>
          <w:sz w:val="20"/>
          <w:vertAlign w:val="subscript"/>
        </w:rPr>
        <w:t>(g)</w:t>
      </w:r>
      <w:r>
        <w:rPr>
          <w:sz w:val="20"/>
          <w:vertAlign w:val="subscript"/>
        </w:rPr>
        <w:tab/>
      </w:r>
    </w:p>
    <w:p w:rsidR="00BC12CA" w:rsidRDefault="007F5233">
      <w:pPr>
        <w:pStyle w:val="answers"/>
        <w:numPr>
          <w:ilvl w:val="0"/>
          <w:numId w:val="2"/>
        </w:numPr>
        <w:tabs>
          <w:tab w:val="clear" w:pos="810"/>
          <w:tab w:val="clear" w:pos="2520"/>
          <w:tab w:val="clear" w:pos="2880"/>
          <w:tab w:val="left" w:pos="720"/>
        </w:tabs>
        <w:spacing w:before="320" w:line="240" w:lineRule="auto"/>
        <w:ind w:right="180" w:hanging="360"/>
        <w:rPr>
          <w:sz w:val="20"/>
        </w:rPr>
      </w:pPr>
      <w:r>
        <w:rPr>
          <w:sz w:val="20"/>
        </w:rPr>
        <w:t xml:space="preserve">For the reaction </w:t>
      </w:r>
      <w:proofErr w:type="gramStart"/>
      <w:r>
        <w:rPr>
          <w:sz w:val="20"/>
        </w:rPr>
        <w:t>2W</w:t>
      </w:r>
      <w:r>
        <w:rPr>
          <w:sz w:val="20"/>
          <w:vertAlign w:val="subscript"/>
        </w:rPr>
        <w:t>(</w:t>
      </w:r>
      <w:proofErr w:type="gramEnd"/>
      <w:r>
        <w:rPr>
          <w:sz w:val="20"/>
          <w:vertAlign w:val="subscript"/>
        </w:rPr>
        <w:t>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2X</w:t>
      </w:r>
      <w:r>
        <w:rPr>
          <w:sz w:val="20"/>
          <w:vertAlign w:val="subscript"/>
        </w:rPr>
        <w:t>(g)</w:t>
      </w:r>
      <w:r>
        <w:rPr>
          <w:sz w:val="20"/>
        </w:rPr>
        <w:t xml:space="preserve"> + Y</w:t>
      </w:r>
      <w:r>
        <w:rPr>
          <w:sz w:val="20"/>
          <w:vertAlign w:val="subscript"/>
        </w:rPr>
        <w:t>(g)</w:t>
      </w:r>
      <w:r>
        <w:rPr>
          <w:sz w:val="20"/>
        </w:rPr>
        <w:t xml:space="preserve">, the equilibrium constant, </w:t>
      </w:r>
      <w:proofErr w:type="spellStart"/>
      <w:r>
        <w:rPr>
          <w:i/>
          <w:sz w:val="20"/>
        </w:rPr>
        <w:t>K</w:t>
      </w:r>
      <w:r>
        <w:rPr>
          <w:i/>
          <w:sz w:val="20"/>
          <w:vertAlign w:val="subscript"/>
        </w:rPr>
        <w:t>p</w:t>
      </w:r>
      <w:proofErr w:type="spellEnd"/>
      <w:r>
        <w:rPr>
          <w:sz w:val="20"/>
        </w:rPr>
        <w:t>, is 8 x 10</w:t>
      </w:r>
      <w:r>
        <w:rPr>
          <w:sz w:val="20"/>
          <w:vertAlign w:val="superscript"/>
        </w:rPr>
        <w:t>3</w:t>
      </w:r>
      <w:r>
        <w:rPr>
          <w:sz w:val="20"/>
        </w:rPr>
        <w:t xml:space="preserve"> at 298 K. A mixture of the three gases at 298 is placed in a rigid metal cylinder, and the initial pressures are </w:t>
      </w:r>
      <w:proofErr w:type="spellStart"/>
      <w:proofErr w:type="gramStart"/>
      <w:r>
        <w:rPr>
          <w:sz w:val="20"/>
        </w:rPr>
        <w:t>P</w:t>
      </w:r>
      <w:r>
        <w:rPr>
          <w:sz w:val="20"/>
          <w:vertAlign w:val="subscript"/>
        </w:rPr>
        <w:t>x</w:t>
      </w:r>
      <w:proofErr w:type="spellEnd"/>
      <w:proofErr w:type="gramEnd"/>
      <w:r>
        <w:rPr>
          <w:sz w:val="20"/>
        </w:rPr>
        <w:t xml:space="preserve"> = 1 </w:t>
      </w:r>
      <w:proofErr w:type="spellStart"/>
      <w:r>
        <w:rPr>
          <w:sz w:val="20"/>
        </w:rPr>
        <w:t>atm</w:t>
      </w:r>
      <w:proofErr w:type="spellEnd"/>
      <w:r>
        <w:rPr>
          <w:sz w:val="20"/>
        </w:rPr>
        <w:t xml:space="preserve">, </w:t>
      </w:r>
      <w:proofErr w:type="spellStart"/>
      <w:r>
        <w:rPr>
          <w:sz w:val="20"/>
        </w:rPr>
        <w:t>P</w:t>
      </w:r>
      <w:r>
        <w:rPr>
          <w:sz w:val="20"/>
          <w:vertAlign w:val="subscript"/>
        </w:rPr>
        <w:t>y</w:t>
      </w:r>
      <w:proofErr w:type="spellEnd"/>
      <w:r>
        <w:rPr>
          <w:sz w:val="20"/>
        </w:rPr>
        <w:t xml:space="preserve"> = 0.8 </w:t>
      </w:r>
      <w:proofErr w:type="spellStart"/>
      <w:r>
        <w:rPr>
          <w:sz w:val="20"/>
        </w:rPr>
        <w:t>atm</w:t>
      </w:r>
      <w:proofErr w:type="spellEnd"/>
      <w:r>
        <w:rPr>
          <w:sz w:val="20"/>
        </w:rPr>
        <w:t>, and P</w:t>
      </w:r>
      <w:r>
        <w:rPr>
          <w:sz w:val="20"/>
          <w:vertAlign w:val="subscript"/>
        </w:rPr>
        <w:t>w</w:t>
      </w:r>
      <w:r>
        <w:rPr>
          <w:sz w:val="20"/>
        </w:rPr>
        <w:t xml:space="preserve"> = 2 atm. At the instant of mixing, which of the following is true?</w:t>
      </w:r>
    </w:p>
    <w:p w:rsidR="00BC12CA" w:rsidRDefault="007F5233">
      <w:pPr>
        <w:pStyle w:val="answers"/>
        <w:numPr>
          <w:ilvl w:val="1"/>
          <w:numId w:val="2"/>
        </w:numPr>
        <w:tabs>
          <w:tab w:val="clear" w:pos="360"/>
          <w:tab w:val="clear" w:pos="810"/>
          <w:tab w:val="clear" w:pos="2520"/>
          <w:tab w:val="clear" w:pos="2880"/>
          <w:tab w:val="num" w:pos="720"/>
          <w:tab w:val="left" w:pos="3780"/>
        </w:tabs>
        <w:spacing w:before="60" w:line="240" w:lineRule="auto"/>
        <w:ind w:left="720" w:hanging="360"/>
        <w:rPr>
          <w:sz w:val="20"/>
        </w:rPr>
      </w:pPr>
      <w:r>
        <w:rPr>
          <w:sz w:val="20"/>
        </w:rPr>
        <w:t xml:space="preserve">More </w:t>
      </w:r>
      <w:proofErr w:type="gramStart"/>
      <w:r>
        <w:rPr>
          <w:sz w:val="20"/>
        </w:rPr>
        <w:t>product</w:t>
      </w:r>
      <w:proofErr w:type="gramEnd"/>
      <w:r>
        <w:rPr>
          <w:sz w:val="20"/>
        </w:rPr>
        <w:t xml:space="preserve"> will form.</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More reactant will form.</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∆S = 0</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∆Gº = 0</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∆Gº &gt; 0</w:t>
      </w:r>
    </w:p>
    <w:p w:rsidR="00BC12CA" w:rsidRDefault="007F5233">
      <w:pPr>
        <w:pStyle w:val="answers"/>
        <w:tabs>
          <w:tab w:val="clear" w:pos="810"/>
          <w:tab w:val="clear" w:pos="2520"/>
          <w:tab w:val="clear" w:pos="2880"/>
          <w:tab w:val="left" w:pos="720"/>
        </w:tabs>
        <w:spacing w:before="320" w:line="240" w:lineRule="auto"/>
        <w:ind w:left="0" w:firstLine="0"/>
        <w:jc w:val="center"/>
        <w:rPr>
          <w:sz w:val="20"/>
        </w:rPr>
      </w:pPr>
      <w:r>
        <w:rPr>
          <w:sz w:val="20"/>
        </w:rPr>
        <w:t>CaCO</w:t>
      </w:r>
      <w:r>
        <w:rPr>
          <w:sz w:val="20"/>
          <w:vertAlign w:val="subscript"/>
        </w:rPr>
        <w:t>3(s</w:t>
      </w:r>
      <w:proofErr w:type="gramStart"/>
      <w:r>
        <w:rPr>
          <w:sz w:val="20"/>
          <w:vertAlign w:val="subscript"/>
        </w:rPr>
        <w:t>)</w:t>
      </w:r>
      <w:r>
        <w:rPr>
          <w:rFonts w:eastAsia="ヒラギノ明朝 ProN W3" w:hAnsi="ヒラギノ明朝 ProN W3"/>
          <w:sz w:val="20"/>
        </w:rPr>
        <w:t xml:space="preserve">  </w:t>
      </w:r>
      <w:r>
        <w:rPr>
          <w:rFonts w:eastAsia="ヒラギノ明朝 ProN W3" w:hAnsi="ヒラギノ明朝 ProN W3"/>
          <w:sz w:val="20"/>
        </w:rPr>
        <w:t>⇄</w:t>
      </w:r>
      <w:proofErr w:type="gramEnd"/>
      <w:r>
        <w:rPr>
          <w:rFonts w:eastAsia="ヒラギノ明朝 ProN W3" w:hAnsi="ヒラギノ明朝 ProN W3"/>
          <w:sz w:val="20"/>
        </w:rPr>
        <w:t xml:space="preserve">  </w:t>
      </w:r>
      <w:proofErr w:type="spellStart"/>
      <w:r>
        <w:rPr>
          <w:rFonts w:eastAsia="ヒラギノ明朝 ProN W3" w:hAnsi="ヒラギノ明朝 ProN W3"/>
          <w:sz w:val="20"/>
        </w:rPr>
        <w:t>CaO</w:t>
      </w:r>
      <w:proofErr w:type="spellEnd"/>
      <w:r>
        <w:rPr>
          <w:sz w:val="20"/>
          <w:vertAlign w:val="subscript"/>
        </w:rPr>
        <w:t xml:space="preserve">(s) </w:t>
      </w:r>
      <w:r>
        <w:rPr>
          <w:sz w:val="20"/>
        </w:rPr>
        <w:t xml:space="preserve"> +  CO</w:t>
      </w:r>
      <w:r>
        <w:rPr>
          <w:sz w:val="20"/>
          <w:vertAlign w:val="subscript"/>
        </w:rPr>
        <w:t>2(g)</w:t>
      </w:r>
    </w:p>
    <w:p w:rsidR="00BC12CA" w:rsidRDefault="007F5233">
      <w:pPr>
        <w:pStyle w:val="answers"/>
        <w:numPr>
          <w:ilvl w:val="0"/>
          <w:numId w:val="2"/>
        </w:numPr>
        <w:tabs>
          <w:tab w:val="clear" w:pos="810"/>
          <w:tab w:val="clear" w:pos="2520"/>
          <w:tab w:val="clear" w:pos="2880"/>
          <w:tab w:val="left" w:pos="720"/>
        </w:tabs>
        <w:spacing w:line="240" w:lineRule="auto"/>
        <w:ind w:hanging="360"/>
        <w:rPr>
          <w:sz w:val="20"/>
        </w:rPr>
      </w:pPr>
      <w:r>
        <w:rPr>
          <w:sz w:val="20"/>
        </w:rPr>
        <w:t xml:space="preserve">After the equilibrium represented above is established, some pure </w:t>
      </w:r>
      <w:proofErr w:type="gramStart"/>
      <w:r>
        <w:rPr>
          <w:sz w:val="20"/>
        </w:rPr>
        <w:t>CO</w:t>
      </w:r>
      <w:r>
        <w:rPr>
          <w:sz w:val="20"/>
          <w:vertAlign w:val="subscript"/>
        </w:rPr>
        <w:t>2(</w:t>
      </w:r>
      <w:proofErr w:type="gramEnd"/>
      <w:r>
        <w:rPr>
          <w:sz w:val="20"/>
          <w:vertAlign w:val="subscript"/>
        </w:rPr>
        <w:t>g)</w:t>
      </w:r>
      <w:r>
        <w:rPr>
          <w:sz w:val="20"/>
        </w:rPr>
        <w:t xml:space="preserve"> is added to the reaction vessel at constant temperature. After equilibrium is reestablished, all of the following will happen EXCEPT</w:t>
      </w:r>
    </w:p>
    <w:p w:rsidR="00BC12CA" w:rsidRDefault="007F5233">
      <w:pPr>
        <w:pStyle w:val="answers"/>
        <w:numPr>
          <w:ilvl w:val="1"/>
          <w:numId w:val="2"/>
        </w:numPr>
        <w:tabs>
          <w:tab w:val="clear" w:pos="360"/>
          <w:tab w:val="clear" w:pos="810"/>
          <w:tab w:val="clear" w:pos="2520"/>
          <w:tab w:val="clear" w:pos="2880"/>
          <w:tab w:val="num" w:pos="720"/>
          <w:tab w:val="left" w:pos="4140"/>
        </w:tabs>
        <w:spacing w:before="60" w:line="240" w:lineRule="auto"/>
        <w:ind w:left="720" w:hanging="360"/>
        <w:rPr>
          <w:sz w:val="20"/>
        </w:rPr>
      </w:pPr>
      <w:proofErr w:type="spellStart"/>
      <w:proofErr w:type="gramStart"/>
      <w:r>
        <w:rPr>
          <w:i/>
          <w:sz w:val="20"/>
        </w:rPr>
        <w:t>K</w:t>
      </w:r>
      <w:r>
        <w:rPr>
          <w:i/>
          <w:sz w:val="20"/>
          <w:vertAlign w:val="subscript"/>
        </w:rPr>
        <w:t>p</w:t>
      </w:r>
      <w:proofErr w:type="spellEnd"/>
      <w:proofErr w:type="gramEnd"/>
      <w:r>
        <w:rPr>
          <w:sz w:val="20"/>
        </w:rPr>
        <w:t xml:space="preserve"> for the reaction will increase.</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proofErr w:type="spellStart"/>
      <w:r>
        <w:rPr>
          <w:i/>
          <w:sz w:val="20"/>
        </w:rPr>
        <w:t>K</w:t>
      </w:r>
      <w:r>
        <w:rPr>
          <w:i/>
          <w:sz w:val="20"/>
          <w:vertAlign w:val="subscript"/>
        </w:rPr>
        <w:t>c</w:t>
      </w:r>
      <w:proofErr w:type="spellEnd"/>
      <w:r>
        <w:rPr>
          <w:sz w:val="20"/>
        </w:rPr>
        <w:t xml:space="preserve"> for the reaction will remain the same.</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The concentration of CaCO</w:t>
      </w:r>
      <w:r>
        <w:rPr>
          <w:sz w:val="20"/>
          <w:vertAlign w:val="subscript"/>
        </w:rPr>
        <w:t>3</w:t>
      </w:r>
      <w:r>
        <w:rPr>
          <w:sz w:val="20"/>
        </w:rPr>
        <w:t xml:space="preserve"> in the reaction vessel remains constant.</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 xml:space="preserve">The concentration of </w:t>
      </w:r>
      <w:proofErr w:type="spellStart"/>
      <w:r>
        <w:rPr>
          <w:sz w:val="20"/>
        </w:rPr>
        <w:t>CaO</w:t>
      </w:r>
      <w:proofErr w:type="spellEnd"/>
      <w:r>
        <w:rPr>
          <w:sz w:val="20"/>
        </w:rPr>
        <w:t xml:space="preserve"> in the reaction vessel remains constant.</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∆G will become zero.</w:t>
      </w:r>
    </w:p>
    <w:p w:rsidR="00BC12CA" w:rsidRDefault="007F5233">
      <w:pPr>
        <w:pStyle w:val="answers"/>
        <w:tabs>
          <w:tab w:val="clear" w:pos="810"/>
          <w:tab w:val="clear" w:pos="2520"/>
          <w:tab w:val="clear" w:pos="2880"/>
          <w:tab w:val="left" w:pos="720"/>
        </w:tabs>
        <w:spacing w:before="320" w:line="240" w:lineRule="auto"/>
        <w:ind w:left="0" w:firstLine="0"/>
        <w:jc w:val="center"/>
        <w:rPr>
          <w:sz w:val="20"/>
        </w:rPr>
      </w:pPr>
      <w:r>
        <w:rPr>
          <w:sz w:val="20"/>
        </w:rPr>
        <w:br w:type="column"/>
      </w:r>
      <w:proofErr w:type="gramStart"/>
      <w:r>
        <w:rPr>
          <w:sz w:val="20"/>
        </w:rPr>
        <w:lastRenderedPageBreak/>
        <w:t>N</w:t>
      </w:r>
      <w:r>
        <w:rPr>
          <w:sz w:val="20"/>
          <w:vertAlign w:val="subscript"/>
        </w:rPr>
        <w:t>2(</w:t>
      </w:r>
      <w:proofErr w:type="gramEnd"/>
      <w:r>
        <w:rPr>
          <w:sz w:val="20"/>
          <w:vertAlign w:val="subscript"/>
        </w:rPr>
        <w:t>g)</w:t>
      </w:r>
      <w:r>
        <w:rPr>
          <w:sz w:val="20"/>
        </w:rPr>
        <w:t xml:space="preserve">  +  3 H</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 NH</w:t>
      </w:r>
      <w:r>
        <w:rPr>
          <w:sz w:val="20"/>
          <w:vertAlign w:val="subscript"/>
        </w:rPr>
        <w:t>3(g)</w:t>
      </w:r>
      <w:r>
        <w:rPr>
          <w:sz w:val="20"/>
        </w:rPr>
        <w:t xml:space="preserve">      ∆H = −92 KJ</w:t>
      </w:r>
    </w:p>
    <w:p w:rsidR="00BC12CA" w:rsidRDefault="007F5233">
      <w:pPr>
        <w:pStyle w:val="answers"/>
        <w:numPr>
          <w:ilvl w:val="0"/>
          <w:numId w:val="2"/>
        </w:numPr>
        <w:tabs>
          <w:tab w:val="clear" w:pos="810"/>
          <w:tab w:val="clear" w:pos="2520"/>
          <w:tab w:val="clear" w:pos="2880"/>
          <w:tab w:val="left" w:pos="720"/>
        </w:tabs>
        <w:spacing w:line="240" w:lineRule="auto"/>
        <w:ind w:hanging="360"/>
        <w:rPr>
          <w:sz w:val="20"/>
        </w:rPr>
      </w:pPr>
      <w:r>
        <w:rPr>
          <w:sz w:val="20"/>
        </w:rPr>
        <w:t xml:space="preserve">Which of the following changes alone would cause a decrease in the value of </w:t>
      </w:r>
      <w:proofErr w:type="spellStart"/>
      <w:r>
        <w:rPr>
          <w:i/>
          <w:sz w:val="20"/>
        </w:rPr>
        <w:t>K</w:t>
      </w:r>
      <w:r>
        <w:rPr>
          <w:i/>
          <w:sz w:val="20"/>
          <w:vertAlign w:val="subscript"/>
        </w:rPr>
        <w:t>eq</w:t>
      </w:r>
      <w:proofErr w:type="spellEnd"/>
      <w:r>
        <w:rPr>
          <w:sz w:val="20"/>
        </w:rPr>
        <w:t xml:space="preserve"> for the reaction represented above?</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Removing NH</w:t>
      </w:r>
      <w:r>
        <w:rPr>
          <w:sz w:val="20"/>
          <w:vertAlign w:val="subscript"/>
        </w:rPr>
        <w:t>3</w:t>
      </w:r>
    </w:p>
    <w:p w:rsidR="00BC12CA" w:rsidRDefault="007F5233">
      <w:pPr>
        <w:pStyle w:val="answers"/>
        <w:numPr>
          <w:ilvl w:val="1"/>
          <w:numId w:val="2"/>
        </w:numPr>
        <w:tabs>
          <w:tab w:val="clear" w:pos="360"/>
          <w:tab w:val="clear" w:pos="810"/>
          <w:tab w:val="clear" w:pos="2520"/>
          <w:tab w:val="clear" w:pos="2880"/>
          <w:tab w:val="num" w:pos="720"/>
          <w:tab w:val="left" w:pos="4140"/>
        </w:tabs>
        <w:spacing w:before="60" w:line="240" w:lineRule="auto"/>
        <w:ind w:left="720" w:hanging="360"/>
        <w:rPr>
          <w:sz w:val="20"/>
        </w:rPr>
      </w:pPr>
      <w:r>
        <w:rPr>
          <w:sz w:val="20"/>
        </w:rPr>
        <w:t>Increasing the temperature</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Adding an inert gas such as argon</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Adding more hydrogen gas at constant temperature</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Adding a catalyst</w:t>
      </w:r>
    </w:p>
    <w:p w:rsidR="00BC12CA" w:rsidRDefault="007F5233">
      <w:pPr>
        <w:pStyle w:val="answers"/>
        <w:tabs>
          <w:tab w:val="clear" w:pos="810"/>
          <w:tab w:val="clear" w:pos="2520"/>
          <w:tab w:val="clear" w:pos="2880"/>
          <w:tab w:val="left" w:pos="720"/>
        </w:tabs>
        <w:spacing w:before="180" w:line="240" w:lineRule="auto"/>
        <w:ind w:left="0" w:firstLine="0"/>
        <w:jc w:val="center"/>
        <w:rPr>
          <w:sz w:val="20"/>
        </w:rPr>
      </w:pPr>
      <w:proofErr w:type="gramStart"/>
      <w:r>
        <w:rPr>
          <w:sz w:val="20"/>
        </w:rPr>
        <w:t>2SO</w:t>
      </w:r>
      <w:r>
        <w:rPr>
          <w:sz w:val="20"/>
          <w:vertAlign w:val="subscript"/>
        </w:rPr>
        <w:t>2(</w:t>
      </w:r>
      <w:proofErr w:type="gramEnd"/>
      <w:r>
        <w:rPr>
          <w:sz w:val="20"/>
          <w:vertAlign w:val="subscript"/>
        </w:rPr>
        <w:t>g)</w:t>
      </w:r>
      <w:r>
        <w:rPr>
          <w:sz w:val="20"/>
        </w:rPr>
        <w:t xml:space="preserve">  +  O</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2SO</w:t>
      </w:r>
      <w:r>
        <w:rPr>
          <w:sz w:val="20"/>
          <w:vertAlign w:val="subscript"/>
        </w:rPr>
        <w:t>3(g)</w:t>
      </w:r>
      <w:r>
        <w:rPr>
          <w:sz w:val="20"/>
        </w:rPr>
        <w:t xml:space="preserve">    ∆H = −198 kJ</w:t>
      </w:r>
    </w:p>
    <w:p w:rsidR="00BC12CA" w:rsidRDefault="007F5233">
      <w:pPr>
        <w:pStyle w:val="answers"/>
        <w:numPr>
          <w:ilvl w:val="0"/>
          <w:numId w:val="2"/>
        </w:numPr>
        <w:tabs>
          <w:tab w:val="clear" w:pos="810"/>
          <w:tab w:val="clear" w:pos="2520"/>
          <w:tab w:val="clear" w:pos="2880"/>
          <w:tab w:val="left" w:pos="720"/>
        </w:tabs>
        <w:spacing w:line="240" w:lineRule="auto"/>
        <w:ind w:hanging="360"/>
        <w:rPr>
          <w:sz w:val="20"/>
        </w:rPr>
      </w:pPr>
      <w:r>
        <w:rPr>
          <w:sz w:val="20"/>
        </w:rPr>
        <w:t xml:space="preserve">Consider the equilibrium above. Which of the following changes will increase the concentration of </w:t>
      </w:r>
      <w:proofErr w:type="gramStart"/>
      <w:r>
        <w:rPr>
          <w:sz w:val="20"/>
        </w:rPr>
        <w:t>SO</w:t>
      </w:r>
      <w:r>
        <w:rPr>
          <w:sz w:val="20"/>
          <w:vertAlign w:val="subscript"/>
        </w:rPr>
        <w:t>2(</w:t>
      </w:r>
      <w:proofErr w:type="gramEnd"/>
      <w:r>
        <w:rPr>
          <w:sz w:val="20"/>
          <w:vertAlign w:val="subscript"/>
        </w:rPr>
        <w:t>g)</w:t>
      </w:r>
      <w:r>
        <w:rPr>
          <w:sz w:val="20"/>
        </w:rPr>
        <w:t>?</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Increasing the concentration of O</w:t>
      </w:r>
      <w:r>
        <w:rPr>
          <w:sz w:val="20"/>
          <w:vertAlign w:val="subscript"/>
        </w:rPr>
        <w:t>2(g)</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Increasing the pressure in the reactant vessel at constant temperature</w:t>
      </w:r>
    </w:p>
    <w:p w:rsidR="00BC12CA" w:rsidRDefault="007F5233">
      <w:pPr>
        <w:pStyle w:val="answers"/>
        <w:numPr>
          <w:ilvl w:val="1"/>
          <w:numId w:val="2"/>
        </w:numPr>
        <w:tabs>
          <w:tab w:val="clear" w:pos="360"/>
          <w:tab w:val="clear" w:pos="810"/>
          <w:tab w:val="clear" w:pos="2520"/>
          <w:tab w:val="clear" w:pos="2880"/>
          <w:tab w:val="num" w:pos="720"/>
          <w:tab w:val="left" w:pos="4320"/>
        </w:tabs>
        <w:spacing w:before="60" w:line="240" w:lineRule="auto"/>
        <w:ind w:left="720" w:hanging="360"/>
        <w:rPr>
          <w:sz w:val="20"/>
        </w:rPr>
      </w:pPr>
      <w:r>
        <w:rPr>
          <w:sz w:val="20"/>
        </w:rPr>
        <w:t>Increasing the mass of SO</w:t>
      </w:r>
      <w:r>
        <w:rPr>
          <w:sz w:val="20"/>
          <w:vertAlign w:val="subscript"/>
        </w:rPr>
        <w:t>3</w:t>
      </w:r>
      <w:r>
        <w:rPr>
          <w:sz w:val="20"/>
        </w:rPr>
        <w:t xml:space="preserve"> present</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Adding a catalyst</w:t>
      </w:r>
    </w:p>
    <w:p w:rsidR="00BC12CA" w:rsidRDefault="007F5233">
      <w:pPr>
        <w:pStyle w:val="answers"/>
        <w:numPr>
          <w:ilvl w:val="1"/>
          <w:numId w:val="2"/>
        </w:numPr>
        <w:tabs>
          <w:tab w:val="clear" w:pos="360"/>
          <w:tab w:val="clear" w:pos="810"/>
          <w:tab w:val="clear" w:pos="2520"/>
          <w:tab w:val="clear" w:pos="2880"/>
          <w:tab w:val="num" w:pos="720"/>
        </w:tabs>
        <w:spacing w:before="60" w:line="240" w:lineRule="auto"/>
        <w:ind w:left="720" w:hanging="360"/>
        <w:rPr>
          <w:sz w:val="20"/>
        </w:rPr>
      </w:pPr>
      <w:r>
        <w:rPr>
          <w:sz w:val="20"/>
        </w:rPr>
        <w:t>Decreasing the temperature</w:t>
      </w:r>
    </w:p>
    <w:p w:rsidR="00BC12CA" w:rsidRDefault="007F5233">
      <w:pPr>
        <w:pStyle w:val="answers"/>
        <w:numPr>
          <w:ilvl w:val="0"/>
          <w:numId w:val="2"/>
        </w:numPr>
        <w:tabs>
          <w:tab w:val="clear" w:pos="810"/>
          <w:tab w:val="clear" w:pos="2520"/>
          <w:tab w:val="clear" w:pos="2880"/>
          <w:tab w:val="left" w:pos="720"/>
        </w:tabs>
        <w:spacing w:before="240" w:line="240" w:lineRule="auto"/>
        <w:ind w:hanging="360"/>
        <w:rPr>
          <w:sz w:val="20"/>
        </w:rPr>
      </w:pPr>
      <w:r>
        <w:rPr>
          <w:sz w:val="20"/>
        </w:rPr>
        <w:t xml:space="preserve">Consider the reaction system, </w:t>
      </w:r>
    </w:p>
    <w:p w:rsidR="00BC12CA" w:rsidRDefault="007F5233">
      <w:pPr>
        <w:pStyle w:val="answers"/>
        <w:numPr>
          <w:ilvl w:val="0"/>
          <w:numId w:val="3"/>
        </w:numPr>
        <w:tabs>
          <w:tab w:val="clear" w:pos="360"/>
          <w:tab w:val="num" w:pos="364"/>
        </w:tabs>
        <w:spacing w:before="100" w:line="168" w:lineRule="auto"/>
        <w:ind w:hanging="356"/>
        <w:rPr>
          <w:sz w:val="20"/>
        </w:rPr>
      </w:pPr>
      <w:proofErr w:type="spellStart"/>
      <w:r>
        <w:rPr>
          <w:sz w:val="20"/>
        </w:rPr>
        <w:t>NiO</w:t>
      </w:r>
      <w:proofErr w:type="spellEnd"/>
      <w:r>
        <w:rPr>
          <w:sz w:val="20"/>
          <w:vertAlign w:val="subscript"/>
        </w:rPr>
        <w:t>(s)</w:t>
      </w:r>
      <w:r>
        <w:rPr>
          <w:sz w:val="20"/>
        </w:rPr>
        <w:t xml:space="preserve">  +  H</w:t>
      </w:r>
      <w:r>
        <w:rPr>
          <w:sz w:val="20"/>
          <w:vertAlign w:val="subscript"/>
        </w:rPr>
        <w:t xml:space="preserve">2(g)  </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Ni</w:t>
      </w:r>
      <w:r>
        <w:rPr>
          <w:sz w:val="20"/>
          <w:vertAlign w:val="subscript"/>
        </w:rPr>
        <w:t>(s)</w:t>
      </w:r>
      <w:r>
        <w:rPr>
          <w:sz w:val="20"/>
        </w:rPr>
        <w:t xml:space="preserve">  +  H</w:t>
      </w:r>
      <w:r>
        <w:rPr>
          <w:sz w:val="20"/>
          <w:vertAlign w:val="subscript"/>
        </w:rPr>
        <w:t>2</w:t>
      </w:r>
      <w:r>
        <w:rPr>
          <w:sz w:val="20"/>
        </w:rPr>
        <w:t>O</w:t>
      </w:r>
      <w:r>
        <w:rPr>
          <w:sz w:val="20"/>
          <w:vertAlign w:val="subscript"/>
        </w:rPr>
        <w:t>(g)</w:t>
      </w:r>
    </w:p>
    <w:p w:rsidR="00BC12CA" w:rsidRDefault="007F5233">
      <w:pPr>
        <w:pStyle w:val="answers"/>
        <w:numPr>
          <w:ilvl w:val="0"/>
          <w:numId w:val="3"/>
        </w:numPr>
        <w:tabs>
          <w:tab w:val="clear" w:pos="360"/>
          <w:tab w:val="num" w:pos="364"/>
        </w:tabs>
        <w:spacing w:line="240" w:lineRule="auto"/>
        <w:ind w:hanging="356"/>
        <w:rPr>
          <w:sz w:val="20"/>
        </w:rPr>
      </w:pPr>
      <w:r>
        <w:rPr>
          <w:sz w:val="20"/>
        </w:rPr>
        <w:t>The equilibrium constant expression is</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eq</w:t>
      </w:r>
      <w:proofErr w:type="spellEnd"/>
      <w:r>
        <w:rPr>
          <w:sz w:val="20"/>
        </w:rPr>
        <w:t xml:space="preserve"> = (Ni)(H</w:t>
      </w:r>
      <w:r>
        <w:rPr>
          <w:sz w:val="20"/>
          <w:vertAlign w:val="subscript"/>
        </w:rPr>
        <w:t>2</w:t>
      </w:r>
      <w:r>
        <w:rPr>
          <w:sz w:val="20"/>
        </w:rPr>
        <w:t>O)/(</w:t>
      </w:r>
      <w:proofErr w:type="spellStart"/>
      <w:r>
        <w:rPr>
          <w:sz w:val="20"/>
        </w:rPr>
        <w:t>NiO</w:t>
      </w:r>
      <w:proofErr w:type="spellEnd"/>
      <w:r>
        <w:rPr>
          <w:sz w:val="20"/>
        </w:rPr>
        <w:t>)(H</w:t>
      </w:r>
      <w:r>
        <w:rPr>
          <w:sz w:val="20"/>
          <w:vertAlign w:val="subscript"/>
        </w:rPr>
        <w:t>2</w:t>
      </w:r>
      <w:r>
        <w:rPr>
          <w:sz w:val="20"/>
        </w:rPr>
        <w: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eq</w:t>
      </w:r>
      <w:proofErr w:type="spellEnd"/>
      <w:r>
        <w:rPr>
          <w:sz w:val="20"/>
        </w:rPr>
        <w:t xml:space="preserve"> = (Ni)/(</w:t>
      </w:r>
      <w:proofErr w:type="spellStart"/>
      <w:r>
        <w:rPr>
          <w:sz w:val="20"/>
        </w:rPr>
        <w:t>NiO</w:t>
      </w:r>
      <w:proofErr w:type="spellEnd"/>
      <w:r>
        <w:rPr>
          <w:sz w:val="20"/>
        </w:rPr>
        <w:t>)(H</w:t>
      </w:r>
      <w:r>
        <w:rPr>
          <w:sz w:val="20"/>
          <w:vertAlign w:val="subscript"/>
        </w:rPr>
        <w:t>2</w:t>
      </w:r>
      <w:r>
        <w:rPr>
          <w:sz w:val="20"/>
        </w:rPr>
        <w: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eq</w:t>
      </w:r>
      <w:proofErr w:type="spellEnd"/>
      <w:r>
        <w:rPr>
          <w:sz w:val="20"/>
        </w:rPr>
        <w:t xml:space="preserve"> = 1/(</w:t>
      </w:r>
      <w:proofErr w:type="spellStart"/>
      <w:r>
        <w:rPr>
          <w:sz w:val="20"/>
        </w:rPr>
        <w:t>NiO</w:t>
      </w:r>
      <w:proofErr w:type="spellEnd"/>
      <w:r>
        <w:rPr>
          <w:sz w:val="20"/>
        </w:rPr>
        <w:t>)(H</w:t>
      </w:r>
      <w:r>
        <w:rPr>
          <w:sz w:val="20"/>
          <w:vertAlign w:val="subscript"/>
        </w:rPr>
        <w:t>2</w:t>
      </w:r>
      <w:r>
        <w:rPr>
          <w:sz w:val="20"/>
        </w:rPr>
        <w: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eq</w:t>
      </w:r>
      <w:proofErr w:type="spellEnd"/>
      <w:r>
        <w:rPr>
          <w:sz w:val="20"/>
        </w:rPr>
        <w:t xml:space="preserve"> = 1/(H</w:t>
      </w:r>
      <w:r>
        <w:rPr>
          <w:sz w:val="20"/>
          <w:vertAlign w:val="subscript"/>
        </w:rPr>
        <w:t>2</w:t>
      </w:r>
      <w:r>
        <w:rPr>
          <w:sz w:val="20"/>
        </w:rPr>
        <w: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eq</w:t>
      </w:r>
      <w:proofErr w:type="spellEnd"/>
      <w:r>
        <w:rPr>
          <w:sz w:val="20"/>
        </w:rPr>
        <w:t xml:space="preserve"> = (H</w:t>
      </w:r>
      <w:r>
        <w:rPr>
          <w:sz w:val="20"/>
          <w:vertAlign w:val="subscript"/>
        </w:rPr>
        <w:t>2</w:t>
      </w:r>
      <w:r>
        <w:rPr>
          <w:sz w:val="20"/>
        </w:rPr>
        <w:t>O)/(H</w:t>
      </w:r>
      <w:r>
        <w:rPr>
          <w:sz w:val="20"/>
          <w:vertAlign w:val="subscript"/>
        </w:rPr>
        <w:t>2</w:t>
      </w:r>
      <w:r>
        <w:rPr>
          <w:sz w:val="20"/>
        </w:rPr>
        <w:t>)</w:t>
      </w:r>
      <w:r>
        <w:rPr>
          <w:sz w:val="20"/>
        </w:rPr>
        <w:tab/>
      </w:r>
      <w:r>
        <w:rPr>
          <w:sz w:val="20"/>
        </w:rPr>
        <w:tab/>
      </w:r>
    </w:p>
    <w:p w:rsidR="00BC12CA" w:rsidRDefault="007F5233">
      <w:pPr>
        <w:pStyle w:val="answers"/>
        <w:numPr>
          <w:ilvl w:val="0"/>
          <w:numId w:val="2"/>
        </w:numPr>
        <w:tabs>
          <w:tab w:val="clear" w:pos="810"/>
          <w:tab w:val="clear" w:pos="2520"/>
          <w:tab w:val="clear" w:pos="2880"/>
        </w:tabs>
        <w:spacing w:before="220" w:line="240" w:lineRule="auto"/>
        <w:ind w:hanging="360"/>
        <w:rPr>
          <w:sz w:val="20"/>
        </w:rPr>
      </w:pPr>
      <w:r>
        <w:rPr>
          <w:sz w:val="20"/>
        </w:rPr>
        <w:t xml:space="preserve">Given the equilibrium, </w:t>
      </w:r>
    </w:p>
    <w:p w:rsidR="00BC12CA" w:rsidRDefault="007F5233">
      <w:pPr>
        <w:pStyle w:val="answers"/>
        <w:spacing w:before="100" w:line="240" w:lineRule="auto"/>
        <w:ind w:left="0" w:firstLine="4"/>
        <w:jc w:val="center"/>
        <w:rPr>
          <w:sz w:val="20"/>
        </w:rPr>
      </w:pPr>
      <w:proofErr w:type="gramStart"/>
      <w:r>
        <w:rPr>
          <w:sz w:val="20"/>
        </w:rPr>
        <w:t>2SO</w:t>
      </w:r>
      <w:r>
        <w:rPr>
          <w:sz w:val="20"/>
          <w:vertAlign w:val="subscript"/>
        </w:rPr>
        <w:t>2(</w:t>
      </w:r>
      <w:proofErr w:type="gramEnd"/>
      <w:r>
        <w:rPr>
          <w:sz w:val="20"/>
          <w:vertAlign w:val="subscript"/>
        </w:rPr>
        <w:t>g)</w:t>
      </w:r>
      <w:r>
        <w:rPr>
          <w:sz w:val="20"/>
        </w:rPr>
        <w:t xml:space="preserve">  +  O</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2SO</w:t>
      </w:r>
      <w:r>
        <w:rPr>
          <w:sz w:val="20"/>
          <w:vertAlign w:val="subscript"/>
        </w:rPr>
        <w:t>3(g)</w:t>
      </w:r>
      <w:r>
        <w:rPr>
          <w:sz w:val="20"/>
        </w:rPr>
        <w:t xml:space="preserve">   </w:t>
      </w:r>
    </w:p>
    <w:p w:rsidR="00BC12CA" w:rsidRDefault="007F5233">
      <w:pPr>
        <w:pStyle w:val="answers"/>
        <w:numPr>
          <w:ilvl w:val="0"/>
          <w:numId w:val="3"/>
        </w:numPr>
        <w:tabs>
          <w:tab w:val="clear" w:pos="360"/>
          <w:tab w:val="num" w:pos="364"/>
        </w:tabs>
        <w:spacing w:line="240" w:lineRule="auto"/>
        <w:ind w:hanging="356"/>
        <w:rPr>
          <w:sz w:val="20"/>
        </w:rPr>
      </w:pPr>
      <w:r>
        <w:rPr>
          <w:sz w:val="20"/>
        </w:rPr>
        <w:t>If this equilibrium is established by beginning with equal number of moles of SO</w:t>
      </w:r>
      <w:r>
        <w:rPr>
          <w:sz w:val="20"/>
          <w:vertAlign w:val="subscript"/>
        </w:rPr>
        <w:t>2</w:t>
      </w:r>
      <w:r>
        <w:rPr>
          <w:sz w:val="20"/>
        </w:rPr>
        <w:t xml:space="preserve"> and O</w:t>
      </w:r>
      <w:r>
        <w:rPr>
          <w:sz w:val="20"/>
          <w:vertAlign w:val="subscript"/>
        </w:rPr>
        <w:t>2</w:t>
      </w:r>
      <w:r>
        <w:rPr>
          <w:sz w:val="20"/>
        </w:rPr>
        <w:t xml:space="preserve"> in an empty 1.0 L bulb, then the following must be true at equilibrium:</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[SO</w:t>
      </w:r>
      <w:r>
        <w:rPr>
          <w:sz w:val="20"/>
          <w:vertAlign w:val="subscript"/>
        </w:rPr>
        <w:t>2</w:t>
      </w:r>
      <w:r>
        <w:rPr>
          <w:sz w:val="20"/>
        </w:rPr>
        <w:t>] = [SO</w:t>
      </w:r>
      <w:r>
        <w:rPr>
          <w:sz w:val="20"/>
          <w:vertAlign w:val="subscript"/>
        </w:rPr>
        <w:t>3</w:t>
      </w:r>
      <w:r>
        <w:rPr>
          <w:sz w:val="20"/>
        </w:rPr>
        <w:t xml:space="preserve">] </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2[SO</w:t>
      </w:r>
      <w:r>
        <w:rPr>
          <w:sz w:val="20"/>
          <w:vertAlign w:val="subscript"/>
        </w:rPr>
        <w:t>2</w:t>
      </w:r>
      <w:r>
        <w:rPr>
          <w:sz w:val="20"/>
        </w:rPr>
        <w:t>] = 2[SO</w:t>
      </w:r>
      <w:r>
        <w:rPr>
          <w:sz w:val="20"/>
          <w:vertAlign w:val="subscript"/>
        </w:rPr>
        <w:t>3</w:t>
      </w:r>
      <w:r>
        <w:rPr>
          <w:sz w:val="20"/>
        </w:rPr>
        <w:t xml:space="preserve">] </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[SO</w:t>
      </w:r>
      <w:r>
        <w:rPr>
          <w:sz w:val="20"/>
          <w:vertAlign w:val="subscript"/>
        </w:rPr>
        <w:t>2</w:t>
      </w:r>
      <w:r>
        <w:rPr>
          <w:sz w:val="20"/>
        </w:rPr>
        <w:t>] = [O</w:t>
      </w:r>
      <w:r>
        <w:rPr>
          <w:sz w:val="20"/>
          <w:vertAlign w:val="subscript"/>
        </w:rPr>
        <w:t>2</w:t>
      </w:r>
      <w:r>
        <w:rPr>
          <w:sz w:val="20"/>
        </w:rPr>
        <w:t>]</w:t>
      </w:r>
    </w:p>
    <w:p w:rsidR="00BC12CA" w:rsidRDefault="007F5233">
      <w:pPr>
        <w:pStyle w:val="answers"/>
        <w:numPr>
          <w:ilvl w:val="1"/>
          <w:numId w:val="2"/>
        </w:numPr>
        <w:tabs>
          <w:tab w:val="clear" w:pos="360"/>
          <w:tab w:val="clear" w:pos="810"/>
          <w:tab w:val="clear" w:pos="2880"/>
          <w:tab w:val="num" w:pos="720"/>
        </w:tabs>
        <w:spacing w:before="40" w:line="240" w:lineRule="auto"/>
        <w:ind w:left="720" w:hanging="360"/>
        <w:rPr>
          <w:sz w:val="20"/>
        </w:rPr>
      </w:pPr>
      <w:r>
        <w:rPr>
          <w:sz w:val="20"/>
        </w:rPr>
        <w:t>[SO</w:t>
      </w:r>
      <w:r>
        <w:rPr>
          <w:sz w:val="20"/>
          <w:vertAlign w:val="subscript"/>
        </w:rPr>
        <w:t>2</w:t>
      </w:r>
      <w:r>
        <w:rPr>
          <w:sz w:val="20"/>
        </w:rPr>
        <w:t>] &lt; [O</w:t>
      </w:r>
      <w:r>
        <w:rPr>
          <w:sz w:val="20"/>
          <w:vertAlign w:val="subscript"/>
        </w:rPr>
        <w:t>2</w:t>
      </w:r>
      <w:r>
        <w:rPr>
          <w:sz w:val="20"/>
        </w:rPr>
        <w:t>]</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[SO</w:t>
      </w:r>
      <w:r>
        <w:rPr>
          <w:sz w:val="20"/>
          <w:vertAlign w:val="subscript"/>
        </w:rPr>
        <w:t>2</w:t>
      </w:r>
      <w:r>
        <w:rPr>
          <w:sz w:val="20"/>
        </w:rPr>
        <w:t>] &gt; [O</w:t>
      </w:r>
      <w:r>
        <w:rPr>
          <w:sz w:val="20"/>
          <w:vertAlign w:val="subscript"/>
        </w:rPr>
        <w:t>2</w:t>
      </w:r>
      <w:r>
        <w:rPr>
          <w:sz w:val="20"/>
        </w:rPr>
        <w:t>]</w:t>
      </w:r>
    </w:p>
    <w:p w:rsidR="00BC12CA" w:rsidRDefault="007F5233">
      <w:pPr>
        <w:pStyle w:val="answers"/>
        <w:numPr>
          <w:ilvl w:val="0"/>
          <w:numId w:val="2"/>
        </w:numPr>
        <w:tabs>
          <w:tab w:val="clear" w:pos="810"/>
          <w:tab w:val="clear" w:pos="2520"/>
          <w:tab w:val="clear" w:pos="2880"/>
        </w:tabs>
        <w:spacing w:before="200" w:line="240" w:lineRule="auto"/>
        <w:ind w:hanging="360"/>
        <w:rPr>
          <w:sz w:val="20"/>
        </w:rPr>
      </w:pPr>
      <w:r>
        <w:rPr>
          <w:sz w:val="20"/>
        </w:rPr>
        <w:t>Consider:    N</w:t>
      </w:r>
      <w:r>
        <w:rPr>
          <w:sz w:val="20"/>
          <w:vertAlign w:val="subscript"/>
        </w:rPr>
        <w:t>2</w:t>
      </w:r>
      <w:r>
        <w:rPr>
          <w:sz w:val="20"/>
        </w:rPr>
        <w:t>O</w:t>
      </w:r>
      <w:r>
        <w:rPr>
          <w:sz w:val="20"/>
          <w:vertAlign w:val="subscript"/>
        </w:rPr>
        <w:t>4(g)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2NO</w:t>
      </w:r>
      <w:r>
        <w:rPr>
          <w:sz w:val="20"/>
          <w:vertAlign w:val="subscript"/>
        </w:rPr>
        <w:t>2(g)</w:t>
      </w:r>
      <w:r>
        <w:rPr>
          <w:sz w:val="20"/>
        </w:rPr>
        <w:t xml:space="preserve"> </w:t>
      </w:r>
    </w:p>
    <w:p w:rsidR="00BC12CA" w:rsidRDefault="007F5233">
      <w:pPr>
        <w:pStyle w:val="answers"/>
        <w:numPr>
          <w:ilvl w:val="0"/>
          <w:numId w:val="4"/>
        </w:numPr>
        <w:tabs>
          <w:tab w:val="clear" w:pos="216"/>
          <w:tab w:val="num" w:pos="576"/>
        </w:tabs>
        <w:spacing w:line="240" w:lineRule="auto"/>
        <w:ind w:left="576" w:hanging="216"/>
        <w:rPr>
          <w:sz w:val="20"/>
        </w:rPr>
      </w:pPr>
      <w:r>
        <w:rPr>
          <w:sz w:val="20"/>
        </w:rPr>
        <w:t>At 25°C, in a 1.0 L container 0.11 mole of N</w:t>
      </w:r>
      <w:r>
        <w:rPr>
          <w:sz w:val="20"/>
          <w:vertAlign w:val="subscript"/>
        </w:rPr>
        <w:t>2</w:t>
      </w:r>
      <w:r>
        <w:rPr>
          <w:sz w:val="20"/>
        </w:rPr>
        <w:t>O</w:t>
      </w:r>
      <w:r>
        <w:rPr>
          <w:sz w:val="20"/>
          <w:vertAlign w:val="subscript"/>
        </w:rPr>
        <w:t>4</w:t>
      </w:r>
      <w:r>
        <w:rPr>
          <w:sz w:val="20"/>
        </w:rPr>
        <w:t xml:space="preserve"> reacts to form 0.10 mol of N</w:t>
      </w:r>
      <w:r>
        <w:rPr>
          <w:sz w:val="20"/>
          <w:vertAlign w:val="subscript"/>
        </w:rPr>
        <w:t>2</w:t>
      </w:r>
      <w:r>
        <w:rPr>
          <w:sz w:val="20"/>
        </w:rPr>
        <w:t>O</w:t>
      </w:r>
      <w:r>
        <w:rPr>
          <w:sz w:val="20"/>
          <w:vertAlign w:val="subscript"/>
        </w:rPr>
        <w:t>4</w:t>
      </w:r>
      <w:r>
        <w:rPr>
          <w:sz w:val="20"/>
        </w:rPr>
        <w:t xml:space="preserve"> and 0.02 mole of NO</w:t>
      </w:r>
      <w:r>
        <w:rPr>
          <w:sz w:val="20"/>
          <w:vertAlign w:val="subscript"/>
        </w:rPr>
        <w:t>2</w:t>
      </w:r>
      <w:r>
        <w:rPr>
          <w:sz w:val="20"/>
        </w:rPr>
        <w:t xml:space="preserve"> at equilibrium.</w:t>
      </w:r>
    </w:p>
    <w:p w:rsidR="00BC12CA" w:rsidRDefault="007F5233">
      <w:pPr>
        <w:pStyle w:val="answers"/>
        <w:numPr>
          <w:ilvl w:val="0"/>
          <w:numId w:val="4"/>
        </w:numPr>
        <w:tabs>
          <w:tab w:val="clear" w:pos="216"/>
          <w:tab w:val="num" w:pos="580"/>
        </w:tabs>
        <w:spacing w:line="240" w:lineRule="auto"/>
        <w:ind w:left="576" w:hanging="212"/>
        <w:rPr>
          <w:sz w:val="20"/>
        </w:rPr>
      </w:pPr>
      <w:r>
        <w:rPr>
          <w:sz w:val="20"/>
        </w:rPr>
        <w:t>At 90°C, 0.11 mole of N</w:t>
      </w:r>
      <w:r>
        <w:rPr>
          <w:sz w:val="20"/>
          <w:vertAlign w:val="subscript"/>
        </w:rPr>
        <w:t>2</w:t>
      </w:r>
      <w:r>
        <w:rPr>
          <w:sz w:val="20"/>
        </w:rPr>
        <w:t>O</w:t>
      </w:r>
      <w:r>
        <w:rPr>
          <w:sz w:val="20"/>
          <w:vertAlign w:val="subscript"/>
        </w:rPr>
        <w:t>4</w:t>
      </w:r>
      <w:r>
        <w:rPr>
          <w:sz w:val="20"/>
        </w:rPr>
        <w:t xml:space="preserve"> results in 0.050 mole of N</w:t>
      </w:r>
      <w:r>
        <w:rPr>
          <w:sz w:val="20"/>
          <w:vertAlign w:val="subscript"/>
        </w:rPr>
        <w:t>2</w:t>
      </w:r>
      <w:r>
        <w:rPr>
          <w:sz w:val="20"/>
        </w:rPr>
        <w:t>O</w:t>
      </w:r>
      <w:r>
        <w:rPr>
          <w:sz w:val="20"/>
          <w:vertAlign w:val="subscript"/>
        </w:rPr>
        <w:t>4</w:t>
      </w:r>
      <w:r>
        <w:rPr>
          <w:sz w:val="20"/>
        </w:rPr>
        <w:t xml:space="preserve"> and 0.12 mole of NO</w:t>
      </w:r>
      <w:r>
        <w:rPr>
          <w:sz w:val="20"/>
          <w:vertAlign w:val="subscript"/>
        </w:rPr>
        <w:t xml:space="preserve">2 </w:t>
      </w:r>
      <w:r>
        <w:rPr>
          <w:sz w:val="20"/>
        </w:rPr>
        <w:t>at equilibrium. From these data we can conclude</w:t>
      </w:r>
    </w:p>
    <w:p w:rsidR="00BC12CA" w:rsidRDefault="007F5233">
      <w:pPr>
        <w:pStyle w:val="longanswers"/>
        <w:numPr>
          <w:ilvl w:val="1"/>
          <w:numId w:val="2"/>
        </w:numPr>
        <w:tabs>
          <w:tab w:val="clear" w:pos="360"/>
          <w:tab w:val="clear" w:pos="440"/>
          <w:tab w:val="clear" w:pos="810"/>
          <w:tab w:val="clear" w:pos="2520"/>
          <w:tab w:val="clear" w:pos="2880"/>
          <w:tab w:val="num" w:pos="720"/>
        </w:tabs>
        <w:spacing w:before="40" w:line="240" w:lineRule="auto"/>
        <w:ind w:left="720" w:hanging="360"/>
        <w:rPr>
          <w:sz w:val="20"/>
        </w:rPr>
      </w:pPr>
      <w:r>
        <w:rPr>
          <w:sz w:val="20"/>
        </w:rPr>
        <w:t xml:space="preserve">Equilibrium constants, in general, are always larger at higher temperatures. </w:t>
      </w:r>
    </w:p>
    <w:p w:rsidR="00BC12CA" w:rsidRDefault="007F5233">
      <w:pPr>
        <w:pStyle w:val="longanswers"/>
        <w:numPr>
          <w:ilvl w:val="1"/>
          <w:numId w:val="2"/>
        </w:numPr>
        <w:tabs>
          <w:tab w:val="clear" w:pos="360"/>
          <w:tab w:val="clear" w:pos="440"/>
          <w:tab w:val="clear" w:pos="810"/>
          <w:tab w:val="clear" w:pos="2520"/>
          <w:tab w:val="clear" w:pos="2880"/>
          <w:tab w:val="num" w:pos="720"/>
        </w:tabs>
        <w:spacing w:before="40" w:line="240" w:lineRule="auto"/>
        <w:ind w:left="720" w:hanging="360"/>
        <w:rPr>
          <w:sz w:val="20"/>
        </w:rPr>
      </w:pPr>
      <w:r>
        <w:rPr>
          <w:sz w:val="20"/>
        </w:rPr>
        <w:t>N</w:t>
      </w:r>
      <w:r>
        <w:rPr>
          <w:sz w:val="20"/>
          <w:vertAlign w:val="subscript"/>
        </w:rPr>
        <w:t>2</w:t>
      </w:r>
      <w:r>
        <w:rPr>
          <w:sz w:val="20"/>
        </w:rPr>
        <w:t>O</w:t>
      </w:r>
      <w:r>
        <w:rPr>
          <w:sz w:val="20"/>
          <w:vertAlign w:val="subscript"/>
        </w:rPr>
        <w:t>4</w:t>
      </w:r>
      <w:r>
        <w:rPr>
          <w:sz w:val="20"/>
        </w:rPr>
        <w:t xml:space="preserve"> molecules react by a first order rate law.</w:t>
      </w:r>
    </w:p>
    <w:p w:rsidR="00BC12CA" w:rsidRDefault="007F5233">
      <w:pPr>
        <w:pStyle w:val="longanswers"/>
        <w:numPr>
          <w:ilvl w:val="1"/>
          <w:numId w:val="2"/>
        </w:numPr>
        <w:tabs>
          <w:tab w:val="clear" w:pos="360"/>
          <w:tab w:val="clear" w:pos="440"/>
          <w:tab w:val="clear" w:pos="810"/>
          <w:tab w:val="clear" w:pos="2520"/>
          <w:tab w:val="clear" w:pos="2880"/>
          <w:tab w:val="num" w:pos="720"/>
        </w:tabs>
        <w:spacing w:before="40" w:line="240" w:lineRule="auto"/>
        <w:ind w:left="720" w:hanging="360"/>
        <w:rPr>
          <w:sz w:val="20"/>
        </w:rPr>
      </w:pPr>
      <w:proofErr w:type="gramStart"/>
      <w:r>
        <w:rPr>
          <w:sz w:val="20"/>
        </w:rPr>
        <w:t>the</w:t>
      </w:r>
      <w:proofErr w:type="gramEnd"/>
      <w:r>
        <w:rPr>
          <w:sz w:val="20"/>
        </w:rPr>
        <w:t xml:space="preserve"> reaction is endothermic.</w:t>
      </w:r>
      <w:r>
        <w:rPr>
          <w:sz w:val="20"/>
        </w:rPr>
        <w:tab/>
      </w:r>
    </w:p>
    <w:p w:rsidR="00BC12CA" w:rsidRDefault="007F5233">
      <w:pPr>
        <w:pStyle w:val="longanswers"/>
        <w:numPr>
          <w:ilvl w:val="1"/>
          <w:numId w:val="2"/>
        </w:numPr>
        <w:tabs>
          <w:tab w:val="clear" w:pos="360"/>
          <w:tab w:val="clear" w:pos="440"/>
          <w:tab w:val="clear" w:pos="810"/>
          <w:tab w:val="clear" w:pos="2520"/>
          <w:tab w:val="clear" w:pos="2880"/>
          <w:tab w:val="num" w:pos="720"/>
        </w:tabs>
        <w:spacing w:before="40" w:line="240" w:lineRule="auto"/>
        <w:ind w:left="720" w:hanging="360"/>
        <w:rPr>
          <w:sz w:val="20"/>
        </w:rPr>
      </w:pPr>
      <w:r>
        <w:rPr>
          <w:sz w:val="20"/>
        </w:rPr>
        <w:t>NO</w:t>
      </w:r>
      <w:r>
        <w:rPr>
          <w:sz w:val="20"/>
          <w:vertAlign w:val="subscript"/>
        </w:rPr>
        <w:t>2</w:t>
      </w:r>
      <w:r>
        <w:rPr>
          <w:sz w:val="20"/>
        </w:rPr>
        <w:t xml:space="preserve"> molecules react twice as fast as N</w:t>
      </w:r>
      <w:r>
        <w:rPr>
          <w:sz w:val="20"/>
          <w:vertAlign w:val="subscript"/>
        </w:rPr>
        <w:t>2</w:t>
      </w:r>
      <w:r>
        <w:rPr>
          <w:sz w:val="20"/>
        </w:rPr>
        <w:t>O</w:t>
      </w:r>
      <w:r>
        <w:rPr>
          <w:sz w:val="20"/>
          <w:vertAlign w:val="subscript"/>
        </w:rPr>
        <w:t>4</w:t>
      </w:r>
      <w:r>
        <w:rPr>
          <w:sz w:val="20"/>
        </w:rPr>
        <w:t xml:space="preserve"> molecules at 90°C.</w:t>
      </w:r>
    </w:p>
    <w:p w:rsidR="00BC12CA" w:rsidRDefault="007F5233">
      <w:pPr>
        <w:pStyle w:val="longanswers"/>
        <w:numPr>
          <w:ilvl w:val="1"/>
          <w:numId w:val="2"/>
        </w:numPr>
        <w:tabs>
          <w:tab w:val="clear" w:pos="360"/>
          <w:tab w:val="clear" w:pos="440"/>
          <w:tab w:val="clear" w:pos="810"/>
          <w:tab w:val="clear" w:pos="2520"/>
          <w:tab w:val="clear" w:pos="2880"/>
          <w:tab w:val="num" w:pos="720"/>
        </w:tabs>
        <w:spacing w:before="40" w:line="240" w:lineRule="auto"/>
        <w:ind w:left="720" w:hanging="360"/>
      </w:pPr>
      <w:proofErr w:type="gramStart"/>
      <w:r>
        <w:rPr>
          <w:sz w:val="20"/>
        </w:rPr>
        <w:lastRenderedPageBreak/>
        <w:t>the</w:t>
      </w:r>
      <w:proofErr w:type="gramEnd"/>
      <w:r>
        <w:rPr>
          <w:sz w:val="20"/>
        </w:rPr>
        <w:t xml:space="preserve"> equilibrium constant for the reaction above decreases with an increase in temperature.</w:t>
      </w:r>
    </w:p>
    <w:p w:rsidR="00BC12CA" w:rsidRDefault="007F5233">
      <w:pPr>
        <w:pStyle w:val="answers"/>
        <w:spacing w:before="200" w:line="240" w:lineRule="auto"/>
        <w:ind w:left="0" w:firstLine="4"/>
        <w:rPr>
          <w:i/>
          <w:sz w:val="20"/>
        </w:rPr>
      </w:pPr>
      <w:r>
        <w:rPr>
          <w:i/>
          <w:sz w:val="20"/>
        </w:rPr>
        <w:t>The next 2 questions refer to the following:</w:t>
      </w:r>
    </w:p>
    <w:p w:rsidR="00BC12CA" w:rsidRDefault="007F5233">
      <w:pPr>
        <w:pStyle w:val="answers"/>
        <w:spacing w:before="100" w:line="240" w:lineRule="auto"/>
        <w:ind w:left="0" w:firstLine="0"/>
        <w:rPr>
          <w:sz w:val="20"/>
        </w:rPr>
      </w:pPr>
      <w:r>
        <w:rPr>
          <w:sz w:val="20"/>
        </w:rPr>
        <w:t>At a given temperature, 0.300 mole NO, 0.160 mol Cl</w:t>
      </w:r>
      <w:r>
        <w:rPr>
          <w:sz w:val="20"/>
          <w:vertAlign w:val="subscript"/>
        </w:rPr>
        <w:t>2</w:t>
      </w:r>
      <w:r>
        <w:rPr>
          <w:sz w:val="20"/>
        </w:rPr>
        <w:t xml:space="preserve"> and 0.500 mol </w:t>
      </w:r>
      <w:proofErr w:type="spellStart"/>
      <w:r>
        <w:rPr>
          <w:sz w:val="20"/>
        </w:rPr>
        <w:t>ClNO</w:t>
      </w:r>
      <w:proofErr w:type="spellEnd"/>
      <w:r>
        <w:rPr>
          <w:sz w:val="20"/>
        </w:rPr>
        <w:t xml:space="preserve"> were placed in a 10.0 Liter container. The following equilibrium is established: </w:t>
      </w:r>
    </w:p>
    <w:p w:rsidR="00BC12CA" w:rsidRDefault="007F5233">
      <w:pPr>
        <w:pStyle w:val="answers"/>
        <w:spacing w:before="100" w:after="60" w:line="240" w:lineRule="auto"/>
        <w:ind w:left="0" w:firstLine="4"/>
        <w:jc w:val="center"/>
        <w:rPr>
          <w:sz w:val="20"/>
        </w:rPr>
      </w:pPr>
      <w:proofErr w:type="gramStart"/>
      <w:r>
        <w:rPr>
          <w:sz w:val="20"/>
        </w:rPr>
        <w:t>2ClNO</w:t>
      </w:r>
      <w:r>
        <w:rPr>
          <w:sz w:val="20"/>
          <w:vertAlign w:val="subscript"/>
        </w:rPr>
        <w:t>(</w:t>
      </w:r>
      <w:proofErr w:type="gramEnd"/>
      <w:r>
        <w:rPr>
          <w:sz w:val="20"/>
          <w:vertAlign w:val="subscript"/>
        </w:rPr>
        <w:t>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2NO</w:t>
      </w:r>
      <w:r>
        <w:rPr>
          <w:sz w:val="20"/>
          <w:vertAlign w:val="subscript"/>
        </w:rPr>
        <w:t>(g)</w:t>
      </w:r>
      <w:r>
        <w:rPr>
          <w:sz w:val="20"/>
        </w:rPr>
        <w:t xml:space="preserve">  + Cl</w:t>
      </w:r>
      <w:r>
        <w:rPr>
          <w:sz w:val="20"/>
          <w:vertAlign w:val="subscript"/>
        </w:rPr>
        <w:t>2(g)</w:t>
      </w:r>
    </w:p>
    <w:p w:rsidR="00BC12CA" w:rsidRDefault="007F5233">
      <w:pPr>
        <w:pStyle w:val="answers"/>
        <w:tabs>
          <w:tab w:val="clear" w:pos="810"/>
          <w:tab w:val="clear" w:pos="2520"/>
          <w:tab w:val="clear" w:pos="2880"/>
          <w:tab w:val="left" w:pos="360"/>
        </w:tabs>
        <w:spacing w:before="200" w:line="240" w:lineRule="auto"/>
        <w:ind w:left="0" w:firstLine="0"/>
        <w:rPr>
          <w:sz w:val="20"/>
          <w:vertAlign w:val="subscript"/>
        </w:rPr>
      </w:pPr>
      <w:r>
        <w:rPr>
          <w:sz w:val="20"/>
        </w:rPr>
        <w:t xml:space="preserve">At equilibrium, 0.600 mol of </w:t>
      </w:r>
      <w:proofErr w:type="spellStart"/>
      <w:r>
        <w:rPr>
          <w:sz w:val="20"/>
        </w:rPr>
        <w:t>ClNO</w:t>
      </w:r>
      <w:proofErr w:type="spellEnd"/>
      <w:r>
        <w:rPr>
          <w:sz w:val="20"/>
        </w:rPr>
        <w:t xml:space="preserve"> was present</w:t>
      </w:r>
    </w:p>
    <w:p w:rsidR="00BC12CA" w:rsidRDefault="007F5233">
      <w:pPr>
        <w:pStyle w:val="answers"/>
        <w:numPr>
          <w:ilvl w:val="0"/>
          <w:numId w:val="2"/>
        </w:numPr>
        <w:tabs>
          <w:tab w:val="clear" w:pos="810"/>
          <w:tab w:val="clear" w:pos="2520"/>
          <w:tab w:val="clear" w:pos="2880"/>
        </w:tabs>
        <w:spacing w:before="240" w:line="240" w:lineRule="auto"/>
        <w:ind w:hanging="360"/>
        <w:rPr>
          <w:sz w:val="20"/>
        </w:rPr>
      </w:pPr>
      <w:r>
        <w:rPr>
          <w:sz w:val="20"/>
        </w:rPr>
        <w:t>The number of moles of Cl</w:t>
      </w:r>
      <w:r>
        <w:rPr>
          <w:sz w:val="20"/>
          <w:vertAlign w:val="subscript"/>
        </w:rPr>
        <w:t>2</w:t>
      </w:r>
      <w:r>
        <w:rPr>
          <w:sz w:val="20"/>
        </w:rPr>
        <w:t xml:space="preserve"> present at equilibrium is</w:t>
      </w:r>
    </w:p>
    <w:p w:rsidR="00BC12CA" w:rsidRDefault="007F5233">
      <w:pPr>
        <w:pStyle w:val="answers"/>
        <w:numPr>
          <w:ilvl w:val="1"/>
          <w:numId w:val="2"/>
        </w:numPr>
        <w:tabs>
          <w:tab w:val="clear" w:pos="360"/>
          <w:tab w:val="clear" w:pos="810"/>
          <w:tab w:val="clear" w:pos="2880"/>
          <w:tab w:val="num" w:pos="720"/>
        </w:tabs>
        <w:spacing w:before="40" w:line="240" w:lineRule="auto"/>
        <w:ind w:left="720" w:hanging="360"/>
        <w:rPr>
          <w:sz w:val="20"/>
        </w:rPr>
      </w:pPr>
      <w:r>
        <w:rPr>
          <w:sz w:val="20"/>
        </w:rPr>
        <w:t>0.090</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0.050</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0.060</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0.200</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0.110</w:t>
      </w:r>
      <w:r>
        <w:rPr>
          <w:sz w:val="20"/>
        </w:rPr>
        <w:tab/>
      </w:r>
    </w:p>
    <w:p w:rsidR="00BC12CA" w:rsidRDefault="007F5233">
      <w:pPr>
        <w:pStyle w:val="answers"/>
        <w:numPr>
          <w:ilvl w:val="0"/>
          <w:numId w:val="2"/>
        </w:numPr>
        <w:tabs>
          <w:tab w:val="clear" w:pos="810"/>
          <w:tab w:val="clear" w:pos="2520"/>
          <w:tab w:val="clear" w:pos="2880"/>
        </w:tabs>
        <w:spacing w:before="200" w:line="240" w:lineRule="auto"/>
        <w:ind w:hanging="360"/>
        <w:rPr>
          <w:sz w:val="20"/>
        </w:rPr>
      </w:pPr>
      <w:r>
        <w:rPr>
          <w:sz w:val="20"/>
        </w:rPr>
        <w:t xml:space="preserve">The equilibrium constant, </w:t>
      </w:r>
      <w:proofErr w:type="spellStart"/>
      <w:r>
        <w:rPr>
          <w:i/>
          <w:sz w:val="20"/>
        </w:rPr>
        <w:t>K</w:t>
      </w:r>
      <w:r>
        <w:rPr>
          <w:i/>
          <w:sz w:val="20"/>
          <w:vertAlign w:val="subscript"/>
        </w:rPr>
        <w:t>c</w:t>
      </w:r>
      <w:proofErr w:type="spellEnd"/>
      <w:r>
        <w:rPr>
          <w:sz w:val="20"/>
        </w:rPr>
        <w:t>, is closest to:</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shd w:val="nil"/>
        </w:rPr>
      </w:pPr>
      <w:r>
        <w:rPr>
          <w:sz w:val="20"/>
        </w:rPr>
        <w:t>10</w:t>
      </w:r>
      <w:r>
        <w:rPr>
          <w:sz w:val="20"/>
          <w:vertAlign w:val="superscript"/>
        </w:rPr>
        <w:t>-6</w:t>
      </w:r>
    </w:p>
    <w:p w:rsidR="00BC12CA" w:rsidRDefault="007F5233">
      <w:pPr>
        <w:pStyle w:val="answers"/>
        <w:numPr>
          <w:ilvl w:val="1"/>
          <w:numId w:val="2"/>
        </w:numPr>
        <w:tabs>
          <w:tab w:val="clear" w:pos="360"/>
          <w:tab w:val="clear" w:pos="810"/>
          <w:tab w:val="clear" w:pos="2880"/>
          <w:tab w:val="num" w:pos="720"/>
        </w:tabs>
        <w:spacing w:before="40" w:line="240" w:lineRule="auto"/>
        <w:ind w:left="720" w:hanging="360"/>
        <w:rPr>
          <w:sz w:val="20"/>
        </w:rPr>
      </w:pPr>
      <w:r>
        <w:rPr>
          <w:sz w:val="20"/>
        </w:rPr>
        <w:t>10</w:t>
      </w:r>
      <w:r>
        <w:rPr>
          <w:sz w:val="20"/>
          <w:vertAlign w:val="superscript"/>
        </w:rPr>
        <w:t>-3</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shd w:val="nil"/>
        </w:rPr>
      </w:pPr>
      <w:r>
        <w:rPr>
          <w:sz w:val="20"/>
        </w:rPr>
        <w:t>1</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shd w:val="nil"/>
        </w:rPr>
      </w:pPr>
      <w:r>
        <w:rPr>
          <w:sz w:val="20"/>
        </w:rPr>
        <w:t>10</w:t>
      </w:r>
      <w:r>
        <w:rPr>
          <w:sz w:val="20"/>
          <w:vertAlign w:val="superscript"/>
        </w:rPr>
        <w:t>3</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shd w:val="nil"/>
        </w:rPr>
      </w:pPr>
      <w:r>
        <w:rPr>
          <w:sz w:val="20"/>
        </w:rPr>
        <w:t>10</w:t>
      </w:r>
      <w:r>
        <w:rPr>
          <w:sz w:val="20"/>
          <w:vertAlign w:val="superscript"/>
        </w:rPr>
        <w:t>6</w:t>
      </w:r>
    </w:p>
    <w:p w:rsidR="00BC12CA" w:rsidRDefault="007F5233">
      <w:pPr>
        <w:pStyle w:val="answers"/>
        <w:numPr>
          <w:ilvl w:val="0"/>
          <w:numId w:val="2"/>
        </w:numPr>
        <w:tabs>
          <w:tab w:val="clear" w:pos="810"/>
          <w:tab w:val="clear" w:pos="2520"/>
          <w:tab w:val="clear" w:pos="2880"/>
        </w:tabs>
        <w:spacing w:before="200" w:line="240" w:lineRule="auto"/>
        <w:ind w:hanging="360"/>
        <w:rPr>
          <w:sz w:val="20"/>
        </w:rPr>
      </w:pPr>
      <w:r>
        <w:rPr>
          <w:sz w:val="20"/>
        </w:rPr>
        <w:t>At 985°C, the equilibrium constant for the reaction,</w:t>
      </w:r>
    </w:p>
    <w:p w:rsidR="00BC12CA" w:rsidRDefault="007F5233">
      <w:pPr>
        <w:pStyle w:val="answers"/>
        <w:spacing w:before="100" w:line="240" w:lineRule="auto"/>
        <w:jc w:val="center"/>
        <w:rPr>
          <w:sz w:val="20"/>
        </w:rPr>
      </w:pPr>
      <w:proofErr w:type="gramStart"/>
      <w:r>
        <w:rPr>
          <w:sz w:val="20"/>
        </w:rPr>
        <w:t>H</w:t>
      </w:r>
      <w:r>
        <w:rPr>
          <w:sz w:val="20"/>
          <w:vertAlign w:val="subscript"/>
        </w:rPr>
        <w:t>2(</w:t>
      </w:r>
      <w:proofErr w:type="gramEnd"/>
      <w:r>
        <w:rPr>
          <w:sz w:val="20"/>
          <w:vertAlign w:val="subscript"/>
        </w:rPr>
        <w:t>g)</w:t>
      </w:r>
      <w:r>
        <w:rPr>
          <w:sz w:val="20"/>
        </w:rPr>
        <w:t xml:space="preserve"> </w:t>
      </w:r>
      <w:r>
        <w:rPr>
          <w:position w:val="-6"/>
          <w:sz w:val="20"/>
        </w:rPr>
        <w:t xml:space="preserve"> </w:t>
      </w:r>
      <w:r>
        <w:rPr>
          <w:sz w:val="20"/>
        </w:rPr>
        <w:t>+ CO</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H</w:t>
      </w:r>
      <w:r>
        <w:rPr>
          <w:sz w:val="20"/>
          <w:vertAlign w:val="subscript"/>
        </w:rPr>
        <w:t>2</w:t>
      </w:r>
      <w:r>
        <w:rPr>
          <w:sz w:val="20"/>
        </w:rPr>
        <w:t>O</w:t>
      </w:r>
      <w:r>
        <w:rPr>
          <w:sz w:val="20"/>
          <w:vertAlign w:val="subscript"/>
        </w:rPr>
        <w:t>(g)</w:t>
      </w:r>
      <w:r>
        <w:rPr>
          <w:sz w:val="20"/>
        </w:rPr>
        <w:t xml:space="preserve"> + CO</w:t>
      </w:r>
      <w:r>
        <w:rPr>
          <w:sz w:val="20"/>
          <w:vertAlign w:val="subscript"/>
        </w:rPr>
        <w:t>(g)</w:t>
      </w:r>
      <w:r>
        <w:rPr>
          <w:sz w:val="20"/>
        </w:rPr>
        <w:t xml:space="preserve"> </w:t>
      </w:r>
    </w:p>
    <w:p w:rsidR="00BC12CA" w:rsidRDefault="007F5233">
      <w:pPr>
        <w:pStyle w:val="answers"/>
        <w:numPr>
          <w:ilvl w:val="0"/>
          <w:numId w:val="5"/>
        </w:numPr>
        <w:tabs>
          <w:tab w:val="clear" w:pos="360"/>
          <w:tab w:val="num" w:pos="364"/>
        </w:tabs>
        <w:spacing w:line="240" w:lineRule="auto"/>
        <w:ind w:hanging="356"/>
        <w:rPr>
          <w:sz w:val="20"/>
        </w:rPr>
      </w:pPr>
      <w:proofErr w:type="gramStart"/>
      <w:r>
        <w:rPr>
          <w:sz w:val="20"/>
        </w:rPr>
        <w:t>is</w:t>
      </w:r>
      <w:proofErr w:type="gramEnd"/>
      <w:r>
        <w:rPr>
          <w:sz w:val="20"/>
        </w:rPr>
        <w:t xml:space="preserve"> 1.5. What is the equilibrium constant for the reaction below?</w:t>
      </w:r>
    </w:p>
    <w:p w:rsidR="00BC12CA" w:rsidRDefault="007F5233">
      <w:pPr>
        <w:pStyle w:val="answers"/>
        <w:numPr>
          <w:ilvl w:val="0"/>
          <w:numId w:val="5"/>
        </w:numPr>
        <w:tabs>
          <w:tab w:val="clear" w:pos="360"/>
          <w:tab w:val="num" w:pos="364"/>
        </w:tabs>
        <w:spacing w:line="240" w:lineRule="auto"/>
        <w:ind w:hanging="356"/>
        <w:jc w:val="center"/>
        <w:rPr>
          <w:sz w:val="20"/>
        </w:rPr>
      </w:pPr>
      <w:r>
        <w:rPr>
          <w:sz w:val="20"/>
        </w:rPr>
        <w:t>H</w:t>
      </w:r>
      <w:r>
        <w:rPr>
          <w:sz w:val="20"/>
          <w:vertAlign w:val="subscript"/>
        </w:rPr>
        <w:t>2</w:t>
      </w:r>
      <w:r>
        <w:rPr>
          <w:sz w:val="20"/>
        </w:rPr>
        <w:t>O</w:t>
      </w:r>
      <w:r>
        <w:rPr>
          <w:sz w:val="20"/>
          <w:vertAlign w:val="subscript"/>
        </w:rPr>
        <w:t>(g)</w:t>
      </w:r>
      <w:r>
        <w:rPr>
          <w:sz w:val="20"/>
        </w:rPr>
        <w:t xml:space="preserve"> + CO</w:t>
      </w:r>
      <w:r>
        <w:rPr>
          <w:sz w:val="20"/>
          <w:vertAlign w:val="subscript"/>
        </w:rPr>
        <w:t>(g)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H</w:t>
      </w:r>
      <w:r>
        <w:rPr>
          <w:sz w:val="20"/>
          <w:vertAlign w:val="subscript"/>
        </w:rPr>
        <w:t>2(g)</w:t>
      </w:r>
      <w:r>
        <w:rPr>
          <w:sz w:val="20"/>
        </w:rPr>
        <w:t xml:space="preserve"> </w:t>
      </w:r>
      <w:r>
        <w:rPr>
          <w:position w:val="-6"/>
          <w:sz w:val="20"/>
        </w:rPr>
        <w:t xml:space="preserve"> </w:t>
      </w:r>
      <w:r>
        <w:rPr>
          <w:sz w:val="20"/>
        </w:rPr>
        <w:t>+ CO</w:t>
      </w:r>
      <w:r>
        <w:rPr>
          <w:sz w:val="20"/>
          <w:vertAlign w:val="subscript"/>
        </w:rPr>
        <w:t>2(g)</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-1.5</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0.75</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3.0</w:t>
      </w:r>
    </w:p>
    <w:p w:rsidR="00BC12CA" w:rsidRDefault="007F5233">
      <w:pPr>
        <w:pStyle w:val="answers"/>
        <w:numPr>
          <w:ilvl w:val="1"/>
          <w:numId w:val="2"/>
        </w:numPr>
        <w:tabs>
          <w:tab w:val="clear" w:pos="360"/>
          <w:tab w:val="clear" w:pos="810"/>
          <w:tab w:val="clear" w:pos="2880"/>
          <w:tab w:val="num" w:pos="720"/>
        </w:tabs>
        <w:spacing w:before="40" w:line="240" w:lineRule="auto"/>
        <w:ind w:left="720" w:hanging="360"/>
        <w:rPr>
          <w:sz w:val="20"/>
        </w:rPr>
      </w:pPr>
      <w:r>
        <w:rPr>
          <w:sz w:val="20"/>
        </w:rPr>
        <w:t>0.67</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There is no way of knowing what it would be.</w:t>
      </w:r>
    </w:p>
    <w:p w:rsidR="00BC12CA" w:rsidRDefault="007F5233">
      <w:pPr>
        <w:pStyle w:val="answers"/>
        <w:numPr>
          <w:ilvl w:val="0"/>
          <w:numId w:val="2"/>
        </w:numPr>
        <w:tabs>
          <w:tab w:val="clear" w:pos="810"/>
          <w:tab w:val="clear" w:pos="2520"/>
          <w:tab w:val="clear" w:pos="2880"/>
        </w:tabs>
        <w:spacing w:before="200" w:line="240" w:lineRule="auto"/>
        <w:ind w:hanging="360"/>
        <w:rPr>
          <w:sz w:val="20"/>
        </w:rPr>
      </w:pPr>
      <w:r>
        <w:rPr>
          <w:sz w:val="20"/>
        </w:rPr>
        <w:t xml:space="preserve">What is the relationship between </w:t>
      </w:r>
      <w:proofErr w:type="spellStart"/>
      <w:r>
        <w:rPr>
          <w:i/>
          <w:sz w:val="20"/>
        </w:rPr>
        <w:t>K</w:t>
      </w:r>
      <w:r>
        <w:rPr>
          <w:i/>
          <w:sz w:val="20"/>
          <w:vertAlign w:val="subscript"/>
        </w:rPr>
        <w:t>p</w:t>
      </w:r>
      <w:proofErr w:type="spellEnd"/>
      <w:r>
        <w:rPr>
          <w:sz w:val="20"/>
        </w:rPr>
        <w:t xml:space="preserve"> and </w:t>
      </w:r>
      <w:proofErr w:type="spellStart"/>
      <w:r>
        <w:rPr>
          <w:i/>
          <w:sz w:val="20"/>
        </w:rPr>
        <w:t>K</w:t>
      </w:r>
      <w:r>
        <w:rPr>
          <w:i/>
          <w:sz w:val="20"/>
          <w:vertAlign w:val="subscript"/>
        </w:rPr>
        <w:t>c</w:t>
      </w:r>
      <w:proofErr w:type="spellEnd"/>
      <w:r>
        <w:rPr>
          <w:sz w:val="20"/>
        </w:rPr>
        <w:t xml:space="preserve"> for the reaction, 2ICl</w:t>
      </w:r>
      <w:r>
        <w:rPr>
          <w:sz w:val="20"/>
          <w:vertAlign w:val="subscript"/>
        </w:rPr>
        <w:t>(g)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I</w:t>
      </w:r>
      <w:r>
        <w:rPr>
          <w:sz w:val="20"/>
          <w:vertAlign w:val="subscript"/>
        </w:rPr>
        <w:t>2(g)</w:t>
      </w:r>
      <w:r>
        <w:rPr>
          <w:sz w:val="20"/>
        </w:rPr>
        <w:t xml:space="preserve">   +     Cl</w:t>
      </w:r>
      <w:r>
        <w:rPr>
          <w:sz w:val="20"/>
          <w:vertAlign w:val="subscript"/>
        </w:rPr>
        <w:t>2(g)</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rPr>
        <w:t xml:space="preserve"> = </w:t>
      </w:r>
      <w:proofErr w:type="spellStart"/>
      <w:r>
        <w:rPr>
          <w:sz w:val="20"/>
        </w:rPr>
        <w:t>K</w:t>
      </w:r>
      <w:r>
        <w:rPr>
          <w:sz w:val="20"/>
          <w:vertAlign w:val="subscript"/>
        </w:rPr>
        <w:t>c</w:t>
      </w:r>
      <w:proofErr w:type="spellEnd"/>
      <w:r>
        <w:rPr>
          <w:position w:val="-6"/>
          <w:sz w:val="20"/>
        </w:rPr>
        <w:t xml:space="preserve"> </w:t>
      </w:r>
      <w:r>
        <w:rPr>
          <w:sz w:val="20"/>
        </w:rPr>
        <w:t>(RT)</w:t>
      </w:r>
      <w:r>
        <w:rPr>
          <w:sz w:val="20"/>
          <w:vertAlign w:val="superscript"/>
        </w:rPr>
        <w:t>-1</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rPr>
        <w:t xml:space="preserve">  = </w:t>
      </w:r>
      <w:proofErr w:type="spellStart"/>
      <w:r>
        <w:rPr>
          <w:sz w:val="20"/>
        </w:rPr>
        <w:t>K</w:t>
      </w:r>
      <w:r>
        <w:rPr>
          <w:sz w:val="20"/>
          <w:vertAlign w:val="subscript"/>
        </w:rPr>
        <w:t>c</w:t>
      </w:r>
      <w:proofErr w:type="spellEnd"/>
      <w:r>
        <w:rPr>
          <w:sz w:val="20"/>
          <w:vertAlign w:val="subscript"/>
        </w:rPr>
        <w:t xml:space="preserve"> </w:t>
      </w:r>
      <w:r>
        <w:rPr>
          <w:position w:val="-6"/>
          <w:sz w:val="20"/>
        </w:rPr>
        <w:t xml:space="preserve"> </w:t>
      </w:r>
      <w:r>
        <w:rPr>
          <w:sz w:val="20"/>
        </w:rPr>
        <w:t>(RT)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rPr>
        <w:t xml:space="preserve">   = </w:t>
      </w:r>
      <w:proofErr w:type="spellStart"/>
      <w:r>
        <w:rPr>
          <w:sz w:val="20"/>
        </w:rPr>
        <w:t>K</w:t>
      </w:r>
      <w:r>
        <w:rPr>
          <w:sz w:val="20"/>
          <w:vertAlign w:val="subscript"/>
        </w:rPr>
        <w:t>c</w:t>
      </w:r>
      <w:proofErr w:type="spellEnd"/>
      <w:r>
        <w:rPr>
          <w:position w:val="-6"/>
          <w:sz w:val="20"/>
        </w:rPr>
        <w:t xml:space="preserve"> </w:t>
      </w:r>
      <w:r>
        <w:rPr>
          <w:sz w:val="20"/>
        </w:rPr>
        <w:t>(RT)</w:t>
      </w:r>
      <w:r>
        <w:rPr>
          <w:sz w:val="20"/>
          <w:vertAlign w:val="superscript"/>
        </w:rPr>
        <w:t>2</w:t>
      </w:r>
      <w:r>
        <w:rPr>
          <w:sz w:val="20"/>
        </w:rPr>
        <w:t xml:space="preserve"> </w:t>
      </w:r>
    </w:p>
    <w:p w:rsidR="00BC12CA" w:rsidRDefault="007F5233">
      <w:pPr>
        <w:pStyle w:val="answers"/>
        <w:numPr>
          <w:ilvl w:val="1"/>
          <w:numId w:val="2"/>
        </w:numPr>
        <w:tabs>
          <w:tab w:val="clear" w:pos="360"/>
          <w:tab w:val="clear" w:pos="810"/>
          <w:tab w:val="clear" w:pos="252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vertAlign w:val="subscript"/>
        </w:rPr>
        <w:t xml:space="preserve"> </w:t>
      </w:r>
      <w:r>
        <w:rPr>
          <w:sz w:val="20"/>
        </w:rPr>
        <w:t xml:space="preserve"> = </w:t>
      </w:r>
      <w:proofErr w:type="spellStart"/>
      <w:r>
        <w:rPr>
          <w:sz w:val="20"/>
        </w:rPr>
        <w:t>K</w:t>
      </w:r>
      <w:r>
        <w:rPr>
          <w:sz w:val="20"/>
          <w:vertAlign w:val="subscript"/>
        </w:rPr>
        <w:t>c</w:t>
      </w:r>
      <w:proofErr w:type="spellEnd"/>
      <w:r>
        <w:rPr>
          <w:sz w:val="20"/>
        </w:rPr>
        <w:t xml:space="preserve"> </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vertAlign w:val="subscript"/>
        </w:rPr>
        <w:t xml:space="preserve"> </w:t>
      </w:r>
      <w:r>
        <w:rPr>
          <w:sz w:val="20"/>
        </w:rPr>
        <w:t xml:space="preserve"> = </w:t>
      </w:r>
      <w:proofErr w:type="spellStart"/>
      <w:r>
        <w:rPr>
          <w:sz w:val="20"/>
        </w:rPr>
        <w:t>K</w:t>
      </w:r>
      <w:r>
        <w:rPr>
          <w:sz w:val="20"/>
          <w:vertAlign w:val="subscript"/>
        </w:rPr>
        <w:t>c</w:t>
      </w:r>
      <w:proofErr w:type="spellEnd"/>
      <w:r>
        <w:rPr>
          <w:sz w:val="20"/>
        </w:rPr>
        <w:t xml:space="preserve"> (2RT)</w:t>
      </w:r>
    </w:p>
    <w:p w:rsidR="00BC12CA" w:rsidRDefault="007F5233">
      <w:pPr>
        <w:pStyle w:val="answers"/>
        <w:numPr>
          <w:ilvl w:val="0"/>
          <w:numId w:val="2"/>
        </w:numPr>
        <w:tabs>
          <w:tab w:val="clear" w:pos="810"/>
          <w:tab w:val="clear" w:pos="2520"/>
          <w:tab w:val="clear" w:pos="2880"/>
        </w:tabs>
        <w:spacing w:before="200" w:line="240" w:lineRule="auto"/>
        <w:ind w:hanging="360"/>
        <w:rPr>
          <w:sz w:val="20"/>
        </w:rPr>
      </w:pPr>
      <w:r>
        <w:rPr>
          <w:sz w:val="20"/>
        </w:rPr>
        <w:t xml:space="preserve">What is the relationship between </w:t>
      </w:r>
      <w:proofErr w:type="spellStart"/>
      <w:r>
        <w:rPr>
          <w:i/>
          <w:sz w:val="20"/>
        </w:rPr>
        <w:t>K</w:t>
      </w:r>
      <w:r>
        <w:rPr>
          <w:i/>
          <w:sz w:val="20"/>
          <w:vertAlign w:val="subscript"/>
        </w:rPr>
        <w:t>p</w:t>
      </w:r>
      <w:proofErr w:type="spellEnd"/>
      <w:r>
        <w:rPr>
          <w:sz w:val="20"/>
        </w:rPr>
        <w:t xml:space="preserve"> and </w:t>
      </w:r>
      <w:proofErr w:type="spellStart"/>
      <w:r>
        <w:rPr>
          <w:i/>
          <w:sz w:val="20"/>
        </w:rPr>
        <w:t>K</w:t>
      </w:r>
      <w:r>
        <w:rPr>
          <w:i/>
          <w:sz w:val="20"/>
          <w:vertAlign w:val="subscript"/>
        </w:rPr>
        <w:t>c</w:t>
      </w:r>
      <w:proofErr w:type="spellEnd"/>
      <w:r>
        <w:rPr>
          <w:sz w:val="20"/>
        </w:rPr>
        <w:t xml:space="preserve"> for the reaction, 3A</w:t>
      </w:r>
      <w:r>
        <w:rPr>
          <w:sz w:val="20"/>
          <w:vertAlign w:val="subscript"/>
        </w:rPr>
        <w:t>(g)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2B</w:t>
      </w:r>
      <w:r>
        <w:rPr>
          <w:sz w:val="20"/>
          <w:vertAlign w:val="subscript"/>
        </w:rPr>
        <w:t>(g)</w:t>
      </w:r>
      <w:r>
        <w:rPr>
          <w:sz w:val="20"/>
        </w:rPr>
        <w:t xml:space="preserve">   +     C</w:t>
      </w:r>
      <w:r>
        <w:rPr>
          <w:sz w:val="20"/>
          <w:vertAlign w:val="subscript"/>
        </w:rPr>
        <w:t>(s)</w:t>
      </w:r>
    </w:p>
    <w:p w:rsidR="00BC12CA" w:rsidRDefault="007F5233">
      <w:pPr>
        <w:pStyle w:val="answers"/>
        <w:numPr>
          <w:ilvl w:val="1"/>
          <w:numId w:val="2"/>
        </w:numPr>
        <w:tabs>
          <w:tab w:val="clear" w:pos="360"/>
          <w:tab w:val="clear" w:pos="810"/>
          <w:tab w:val="clear" w:pos="2520"/>
          <w:tab w:val="clear" w:pos="2880"/>
          <w:tab w:val="num" w:pos="720"/>
          <w:tab w:val="left" w:pos="3240"/>
        </w:tabs>
        <w:spacing w:before="40" w:line="240" w:lineRule="auto"/>
        <w:ind w:left="720" w:hanging="360"/>
        <w:rPr>
          <w:sz w:val="20"/>
        </w:rPr>
      </w:pPr>
      <w:proofErr w:type="spellStart"/>
      <w:r>
        <w:rPr>
          <w:sz w:val="20"/>
        </w:rPr>
        <w:t>K</w:t>
      </w:r>
      <w:r>
        <w:rPr>
          <w:sz w:val="20"/>
          <w:vertAlign w:val="subscript"/>
        </w:rPr>
        <w:t>p</w:t>
      </w:r>
      <w:proofErr w:type="spellEnd"/>
      <w:r>
        <w:rPr>
          <w:sz w:val="20"/>
        </w:rPr>
        <w:t xml:space="preserve"> = </w:t>
      </w:r>
      <w:proofErr w:type="spellStart"/>
      <w:r>
        <w:rPr>
          <w:sz w:val="20"/>
        </w:rPr>
        <w:t>K</w:t>
      </w:r>
      <w:r>
        <w:rPr>
          <w:sz w:val="20"/>
          <w:vertAlign w:val="subscript"/>
        </w:rPr>
        <w:t>c</w:t>
      </w:r>
      <w:proofErr w:type="spellEnd"/>
      <w:r>
        <w:rPr>
          <w:position w:val="-6"/>
          <w:sz w:val="20"/>
        </w:rPr>
        <w:t xml:space="preserve"> </w:t>
      </w:r>
      <w:r>
        <w:rPr>
          <w:sz w:val="20"/>
        </w:rPr>
        <w:t>(RT)</w:t>
      </w:r>
      <w:r>
        <w:rPr>
          <w:sz w:val="20"/>
          <w:vertAlign w:val="superscript"/>
        </w:rPr>
        <w:t xml:space="preserve">-1 </w:t>
      </w:r>
      <w:r>
        <w:rPr>
          <w:sz w:val="20"/>
        </w:rPr>
        <w:t xml:space="preserve"> </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rPr>
        <w:t xml:space="preserve">  = </w:t>
      </w:r>
      <w:proofErr w:type="spellStart"/>
      <w:r>
        <w:rPr>
          <w:sz w:val="20"/>
        </w:rPr>
        <w:t>K</w:t>
      </w:r>
      <w:r>
        <w:rPr>
          <w:sz w:val="20"/>
          <w:vertAlign w:val="subscript"/>
        </w:rPr>
        <w:t>c</w:t>
      </w:r>
      <w:proofErr w:type="spellEnd"/>
      <w:r>
        <w:rPr>
          <w:sz w:val="20"/>
          <w:vertAlign w:val="subscript"/>
        </w:rPr>
        <w:t xml:space="preserve"> </w:t>
      </w:r>
      <w:r>
        <w:rPr>
          <w:position w:val="-6"/>
          <w:sz w:val="20"/>
        </w:rPr>
        <w:t xml:space="preserve"> </w:t>
      </w:r>
      <w:r>
        <w:rPr>
          <w:sz w:val="20"/>
        </w:rPr>
        <w:t>(RT)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rPr>
        <w:t xml:space="preserve">   = </w:t>
      </w:r>
      <w:proofErr w:type="spellStart"/>
      <w:r>
        <w:rPr>
          <w:sz w:val="20"/>
        </w:rPr>
        <w:t>K</w:t>
      </w:r>
      <w:r>
        <w:rPr>
          <w:sz w:val="20"/>
          <w:vertAlign w:val="subscript"/>
        </w:rPr>
        <w:t>c</w:t>
      </w:r>
      <w:proofErr w:type="spellEnd"/>
      <w:r>
        <w:rPr>
          <w:position w:val="-6"/>
          <w:sz w:val="20"/>
        </w:rPr>
        <w:t xml:space="preserve"> </w:t>
      </w:r>
      <w:r>
        <w:rPr>
          <w:sz w:val="20"/>
        </w:rPr>
        <w:t>(RT)</w:t>
      </w:r>
      <w:r>
        <w:rPr>
          <w:sz w:val="20"/>
          <w:vertAlign w:val="superscript"/>
        </w:rPr>
        <w:t>2</w:t>
      </w:r>
      <w:r>
        <w:rPr>
          <w:sz w:val="20"/>
        </w:rPr>
        <w:t xml:space="preserve"> </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vertAlign w:val="subscript"/>
        </w:rPr>
        <w:t xml:space="preserve"> </w:t>
      </w:r>
      <w:r>
        <w:rPr>
          <w:sz w:val="20"/>
        </w:rPr>
        <w:t xml:space="preserve"> = </w:t>
      </w:r>
      <w:proofErr w:type="spellStart"/>
      <w:r>
        <w:rPr>
          <w:sz w:val="20"/>
        </w:rPr>
        <w:t>K</w:t>
      </w:r>
      <w:r>
        <w:rPr>
          <w:sz w:val="20"/>
          <w:vertAlign w:val="subscript"/>
        </w:rPr>
        <w:t>c</w:t>
      </w:r>
      <w:proofErr w:type="spellEnd"/>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spellStart"/>
      <w:r>
        <w:rPr>
          <w:sz w:val="20"/>
        </w:rPr>
        <w:t>K</w:t>
      </w:r>
      <w:r>
        <w:rPr>
          <w:sz w:val="20"/>
          <w:vertAlign w:val="subscript"/>
        </w:rPr>
        <w:t>p</w:t>
      </w:r>
      <w:proofErr w:type="spellEnd"/>
      <w:r>
        <w:rPr>
          <w:sz w:val="20"/>
          <w:vertAlign w:val="subscript"/>
        </w:rPr>
        <w:t xml:space="preserve"> </w:t>
      </w:r>
      <w:r>
        <w:rPr>
          <w:sz w:val="20"/>
        </w:rPr>
        <w:t xml:space="preserve"> = </w:t>
      </w:r>
      <w:proofErr w:type="spellStart"/>
      <w:r>
        <w:rPr>
          <w:sz w:val="20"/>
        </w:rPr>
        <w:t>K</w:t>
      </w:r>
      <w:r>
        <w:rPr>
          <w:sz w:val="20"/>
          <w:vertAlign w:val="subscript"/>
        </w:rPr>
        <w:t>c</w:t>
      </w:r>
      <w:proofErr w:type="spellEnd"/>
      <w:r>
        <w:rPr>
          <w:sz w:val="20"/>
        </w:rPr>
        <w:t xml:space="preserve"> (2RT)</w:t>
      </w:r>
    </w:p>
    <w:p w:rsidR="00BC12CA" w:rsidRDefault="007F5233">
      <w:pPr>
        <w:pStyle w:val="answers"/>
        <w:numPr>
          <w:ilvl w:val="0"/>
          <w:numId w:val="2"/>
        </w:numPr>
        <w:tabs>
          <w:tab w:val="clear" w:pos="810"/>
          <w:tab w:val="clear" w:pos="2520"/>
          <w:tab w:val="clear" w:pos="2880"/>
        </w:tabs>
        <w:spacing w:before="320" w:line="240" w:lineRule="auto"/>
        <w:ind w:hanging="360"/>
        <w:rPr>
          <w:sz w:val="20"/>
        </w:rPr>
      </w:pPr>
      <w:r>
        <w:rPr>
          <w:sz w:val="20"/>
        </w:rPr>
        <w:br w:type="column"/>
      </w:r>
      <w:r>
        <w:rPr>
          <w:sz w:val="20"/>
        </w:rPr>
        <w:lastRenderedPageBreak/>
        <w:t>For the reaction system,</w:t>
      </w:r>
    </w:p>
    <w:p w:rsidR="00BC12CA" w:rsidRDefault="007F5233">
      <w:pPr>
        <w:pStyle w:val="answers"/>
        <w:spacing w:before="100" w:line="240" w:lineRule="auto"/>
        <w:jc w:val="center"/>
        <w:rPr>
          <w:sz w:val="20"/>
        </w:rPr>
      </w:pPr>
      <w:proofErr w:type="gramStart"/>
      <w:r>
        <w:rPr>
          <w:sz w:val="20"/>
        </w:rPr>
        <w:t>N</w:t>
      </w:r>
      <w:r>
        <w:rPr>
          <w:sz w:val="20"/>
          <w:vertAlign w:val="subscript"/>
        </w:rPr>
        <w:t>2(</w:t>
      </w:r>
      <w:proofErr w:type="gramEnd"/>
      <w:r>
        <w:rPr>
          <w:sz w:val="20"/>
          <w:vertAlign w:val="subscript"/>
        </w:rPr>
        <w:t xml:space="preserve">g) </w:t>
      </w:r>
      <w:r>
        <w:rPr>
          <w:sz w:val="20"/>
        </w:rPr>
        <w:t>+ 3 H</w:t>
      </w:r>
      <w:r>
        <w:rPr>
          <w:sz w:val="20"/>
          <w:vertAlign w:val="subscript"/>
        </w:rPr>
        <w:t xml:space="preserve">2(g) </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2NH</w:t>
      </w:r>
      <w:r>
        <w:rPr>
          <w:sz w:val="20"/>
          <w:vertAlign w:val="subscript"/>
        </w:rPr>
        <w:t>3(g)</w:t>
      </w:r>
      <w:r>
        <w:rPr>
          <w:sz w:val="20"/>
        </w:rPr>
        <w:t xml:space="preserve">  + heat</w:t>
      </w:r>
    </w:p>
    <w:p w:rsidR="00BC12CA" w:rsidRDefault="007F5233">
      <w:pPr>
        <w:pStyle w:val="answers"/>
        <w:numPr>
          <w:ilvl w:val="0"/>
          <w:numId w:val="5"/>
        </w:numPr>
        <w:spacing w:line="240" w:lineRule="auto"/>
        <w:ind w:hanging="360"/>
        <w:rPr>
          <w:sz w:val="20"/>
        </w:rPr>
      </w:pPr>
      <w:r>
        <w:rPr>
          <w:sz w:val="20"/>
        </w:rPr>
        <w:t>the conditions that would favor maximum conversion of the reactants to products would be</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high temperature and high pressure</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high temperature, pressure unimportant</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high temperature and low pressure</w:t>
      </w:r>
    </w:p>
    <w:p w:rsidR="00BC12CA" w:rsidRDefault="007F5233">
      <w:pPr>
        <w:pStyle w:val="answers"/>
        <w:numPr>
          <w:ilvl w:val="1"/>
          <w:numId w:val="2"/>
        </w:numPr>
        <w:tabs>
          <w:tab w:val="clear" w:pos="360"/>
          <w:tab w:val="clear" w:pos="810"/>
          <w:tab w:val="clear" w:pos="2520"/>
          <w:tab w:val="clear" w:pos="2880"/>
          <w:tab w:val="num" w:pos="720"/>
          <w:tab w:val="left" w:pos="4140"/>
        </w:tabs>
        <w:spacing w:before="40" w:line="240" w:lineRule="auto"/>
        <w:ind w:left="720" w:hanging="360"/>
        <w:rPr>
          <w:sz w:val="20"/>
        </w:rPr>
      </w:pPr>
      <w:r>
        <w:rPr>
          <w:sz w:val="20"/>
        </w:rPr>
        <w:t>low temperature and high pressure</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r>
        <w:rPr>
          <w:sz w:val="20"/>
        </w:rPr>
        <w:t>low temperature and low pressure</w:t>
      </w:r>
    </w:p>
    <w:p w:rsidR="00BC12CA" w:rsidRDefault="007F5233">
      <w:pPr>
        <w:pStyle w:val="answers"/>
        <w:numPr>
          <w:ilvl w:val="0"/>
          <w:numId w:val="2"/>
        </w:numPr>
        <w:tabs>
          <w:tab w:val="clear" w:pos="810"/>
          <w:tab w:val="clear" w:pos="2520"/>
          <w:tab w:val="clear" w:pos="2880"/>
        </w:tabs>
        <w:spacing w:before="200" w:line="240" w:lineRule="auto"/>
        <w:ind w:hanging="360"/>
        <w:rPr>
          <w:sz w:val="20"/>
        </w:rPr>
      </w:pPr>
      <w:r>
        <w:rPr>
          <w:sz w:val="20"/>
        </w:rPr>
        <w:t xml:space="preserve">Solid </w:t>
      </w:r>
      <w:proofErr w:type="spellStart"/>
      <w:r>
        <w:rPr>
          <w:sz w:val="20"/>
        </w:rPr>
        <w:t>HgO</w:t>
      </w:r>
      <w:proofErr w:type="spellEnd"/>
      <w:r>
        <w:rPr>
          <w:sz w:val="20"/>
        </w:rPr>
        <w:t>, liquid Hg, and gaseous O</w:t>
      </w:r>
      <w:r>
        <w:rPr>
          <w:sz w:val="20"/>
          <w:vertAlign w:val="subscript"/>
        </w:rPr>
        <w:t>2</w:t>
      </w:r>
      <w:r>
        <w:rPr>
          <w:sz w:val="20"/>
        </w:rPr>
        <w:t xml:space="preserve"> are placed in a glass bulb and are allowed to reach equilibrium at a given temperature.</w:t>
      </w:r>
    </w:p>
    <w:p w:rsidR="00BC12CA" w:rsidRDefault="007F5233">
      <w:pPr>
        <w:pStyle w:val="answers"/>
        <w:spacing w:before="100" w:line="240" w:lineRule="auto"/>
        <w:jc w:val="center"/>
        <w:rPr>
          <w:sz w:val="20"/>
        </w:rPr>
      </w:pPr>
      <w:r>
        <w:rPr>
          <w:sz w:val="20"/>
        </w:rPr>
        <w:t>2HgO</w:t>
      </w:r>
      <w:r>
        <w:rPr>
          <w:sz w:val="20"/>
          <w:vertAlign w:val="subscript"/>
        </w:rPr>
        <w:t>(s</w:t>
      </w:r>
      <w:proofErr w:type="gramStart"/>
      <w:r>
        <w:rPr>
          <w:sz w:val="20"/>
          <w:vertAlign w:val="subscript"/>
        </w:rPr>
        <w:t>)</w:t>
      </w:r>
      <w:r>
        <w:rPr>
          <w:rFonts w:eastAsia="ヒラギノ明朝 ProN W3" w:hAnsi="ヒラギノ明朝 ProN W3"/>
          <w:sz w:val="20"/>
        </w:rPr>
        <w:t xml:space="preserve">  </w:t>
      </w:r>
      <w:r>
        <w:rPr>
          <w:rFonts w:eastAsia="ヒラギノ明朝 ProN W3" w:hAnsi="ヒラギノ明朝 ProN W3"/>
          <w:sz w:val="20"/>
        </w:rPr>
        <w:t>⇋</w:t>
      </w:r>
      <w:proofErr w:type="gramEnd"/>
      <w:r>
        <w:rPr>
          <w:rFonts w:eastAsia="ヒラギノ明朝 ProN W3" w:hAnsi="ヒラギノ明朝 ProN W3"/>
          <w:sz w:val="20"/>
        </w:rPr>
        <w:t xml:space="preserve">  2Hg</w:t>
      </w:r>
      <w:r>
        <w:rPr>
          <w:sz w:val="20"/>
          <w:vertAlign w:val="subscript"/>
        </w:rPr>
        <w:t>(L)</w:t>
      </w:r>
      <w:r>
        <w:rPr>
          <w:sz w:val="20"/>
        </w:rPr>
        <w:t xml:space="preserve"> + O</w:t>
      </w:r>
      <w:r>
        <w:rPr>
          <w:sz w:val="20"/>
          <w:vertAlign w:val="subscript"/>
        </w:rPr>
        <w:t>2(g)</w:t>
      </w:r>
      <w:r>
        <w:rPr>
          <w:sz w:val="20"/>
        </w:rPr>
        <w:t xml:space="preserve">      ΔH = +43.4 kcal</w:t>
      </w:r>
    </w:p>
    <w:p w:rsidR="00BC12CA" w:rsidRDefault="007F5233">
      <w:pPr>
        <w:pStyle w:val="answers"/>
        <w:numPr>
          <w:ilvl w:val="0"/>
          <w:numId w:val="5"/>
        </w:numPr>
        <w:tabs>
          <w:tab w:val="clear" w:pos="360"/>
          <w:tab w:val="num" w:pos="364"/>
        </w:tabs>
        <w:spacing w:line="240" w:lineRule="auto"/>
        <w:ind w:hanging="356"/>
        <w:rPr>
          <w:sz w:val="20"/>
        </w:rPr>
      </w:pPr>
      <w:r>
        <w:rPr>
          <w:sz w:val="20"/>
        </w:rPr>
        <w:t xml:space="preserve">The mass of </w:t>
      </w:r>
      <w:proofErr w:type="spellStart"/>
      <w:r>
        <w:rPr>
          <w:sz w:val="20"/>
        </w:rPr>
        <w:t>HgO</w:t>
      </w:r>
      <w:proofErr w:type="spellEnd"/>
      <w:r>
        <w:rPr>
          <w:sz w:val="20"/>
        </w:rPr>
        <w:t xml:space="preserve"> in the bulb could be increased by</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gramStart"/>
      <w:r>
        <w:rPr>
          <w:sz w:val="20"/>
        </w:rPr>
        <w:t>adding</w:t>
      </w:r>
      <w:proofErr w:type="gramEnd"/>
      <w:r>
        <w:rPr>
          <w:sz w:val="20"/>
        </w:rPr>
        <w:t xml:space="preserve"> more Hg.</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gramStart"/>
      <w:r>
        <w:rPr>
          <w:sz w:val="20"/>
        </w:rPr>
        <w:t>removing</w:t>
      </w:r>
      <w:proofErr w:type="gramEnd"/>
      <w:r>
        <w:rPr>
          <w:sz w:val="20"/>
        </w:rPr>
        <w:t xml:space="preserve"> some O</w:t>
      </w:r>
      <w:r>
        <w:rPr>
          <w:sz w:val="20"/>
          <w:vertAlign w:val="subscript"/>
        </w:rPr>
        <w:t>2</w:t>
      </w:r>
      <w:r>
        <w:rPr>
          <w:sz w:val="20"/>
        </w:rPr>
        <w:t>.</w:t>
      </w:r>
    </w:p>
    <w:p w:rsidR="00BC12CA" w:rsidRDefault="007F5233">
      <w:pPr>
        <w:pStyle w:val="answers"/>
        <w:numPr>
          <w:ilvl w:val="1"/>
          <w:numId w:val="2"/>
        </w:numPr>
        <w:tabs>
          <w:tab w:val="clear" w:pos="360"/>
          <w:tab w:val="clear" w:pos="810"/>
          <w:tab w:val="clear" w:pos="2520"/>
          <w:tab w:val="clear" w:pos="2880"/>
          <w:tab w:val="num" w:pos="720"/>
          <w:tab w:val="left" w:pos="4140"/>
        </w:tabs>
        <w:spacing w:before="40" w:line="240" w:lineRule="auto"/>
        <w:ind w:left="720" w:hanging="360"/>
        <w:rPr>
          <w:sz w:val="20"/>
        </w:rPr>
      </w:pPr>
      <w:proofErr w:type="gramStart"/>
      <w:r>
        <w:rPr>
          <w:sz w:val="20"/>
        </w:rPr>
        <w:t>reducing</w:t>
      </w:r>
      <w:proofErr w:type="gramEnd"/>
      <w:r>
        <w:rPr>
          <w:sz w:val="20"/>
        </w:rPr>
        <w:t xml:space="preserve"> the volume of the bulb.</w:t>
      </w:r>
      <w:r>
        <w:rPr>
          <w:sz w:val="20"/>
        </w:rPr>
        <w:tab/>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gramStart"/>
      <w:r>
        <w:rPr>
          <w:sz w:val="20"/>
        </w:rPr>
        <w:t>increasing</w:t>
      </w:r>
      <w:proofErr w:type="gramEnd"/>
      <w:r>
        <w:rPr>
          <w:sz w:val="20"/>
        </w:rPr>
        <w:t xml:space="preserve"> the temperature.</w:t>
      </w:r>
    </w:p>
    <w:p w:rsidR="00BC12CA" w:rsidRDefault="007F5233">
      <w:pPr>
        <w:pStyle w:val="answers"/>
        <w:numPr>
          <w:ilvl w:val="1"/>
          <w:numId w:val="2"/>
        </w:numPr>
        <w:tabs>
          <w:tab w:val="clear" w:pos="360"/>
          <w:tab w:val="clear" w:pos="810"/>
          <w:tab w:val="clear" w:pos="2520"/>
          <w:tab w:val="clear" w:pos="2880"/>
          <w:tab w:val="num" w:pos="720"/>
        </w:tabs>
        <w:spacing w:before="40" w:line="240" w:lineRule="auto"/>
        <w:ind w:left="720" w:hanging="360"/>
        <w:rPr>
          <w:sz w:val="20"/>
        </w:rPr>
      </w:pPr>
      <w:proofErr w:type="gramStart"/>
      <w:r>
        <w:rPr>
          <w:sz w:val="20"/>
        </w:rPr>
        <w:t>removing</w:t>
      </w:r>
      <w:proofErr w:type="gramEnd"/>
      <w:r>
        <w:rPr>
          <w:sz w:val="20"/>
        </w:rPr>
        <w:t xml:space="preserve"> some Hg.</w:t>
      </w:r>
    </w:p>
    <w:p w:rsidR="00BC12CA" w:rsidRDefault="007F5233">
      <w:pPr>
        <w:pStyle w:val="answers"/>
        <w:numPr>
          <w:ilvl w:val="0"/>
          <w:numId w:val="2"/>
        </w:numPr>
        <w:tabs>
          <w:tab w:val="clear" w:pos="810"/>
          <w:tab w:val="clear" w:pos="2520"/>
          <w:tab w:val="clear" w:pos="2880"/>
        </w:tabs>
        <w:spacing w:before="320" w:line="240" w:lineRule="auto"/>
        <w:ind w:hanging="360"/>
        <w:rPr>
          <w:sz w:val="20"/>
        </w:rPr>
      </w:pPr>
      <w:r>
        <w:rPr>
          <w:sz w:val="20"/>
        </w:rPr>
        <w:t>For the equilibrium system</w:t>
      </w:r>
    </w:p>
    <w:p w:rsidR="00BC12CA" w:rsidRDefault="007F5233">
      <w:pPr>
        <w:pStyle w:val="answers"/>
        <w:numPr>
          <w:ilvl w:val="0"/>
          <w:numId w:val="5"/>
        </w:numPr>
        <w:tabs>
          <w:tab w:val="clear" w:pos="360"/>
          <w:tab w:val="clear" w:pos="810"/>
          <w:tab w:val="clear" w:pos="2520"/>
          <w:tab w:val="clear" w:pos="2880"/>
          <w:tab w:val="num" w:pos="364"/>
          <w:tab w:val="left" w:pos="3510"/>
        </w:tabs>
        <w:spacing w:before="100" w:line="240" w:lineRule="auto"/>
        <w:ind w:hanging="356"/>
        <w:rPr>
          <w:sz w:val="20"/>
        </w:rPr>
      </w:pPr>
      <w:r>
        <w:rPr>
          <w:sz w:val="20"/>
        </w:rPr>
        <w:t>H</w:t>
      </w:r>
      <w:r>
        <w:rPr>
          <w:sz w:val="20"/>
          <w:vertAlign w:val="subscript"/>
        </w:rPr>
        <w:t>2</w:t>
      </w:r>
      <w:r>
        <w:rPr>
          <w:sz w:val="20"/>
        </w:rPr>
        <w:t>O</w:t>
      </w:r>
      <w:r>
        <w:rPr>
          <w:sz w:val="20"/>
          <w:vertAlign w:val="subscript"/>
        </w:rPr>
        <w:t>(g)</w:t>
      </w:r>
      <w:r>
        <w:rPr>
          <w:sz w:val="20"/>
        </w:rPr>
        <w:t xml:space="preserve"> + CO</w:t>
      </w:r>
      <w:r>
        <w:rPr>
          <w:sz w:val="20"/>
          <w:vertAlign w:val="subscript"/>
        </w:rPr>
        <w:t xml:space="preserve">(g)  </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H</w:t>
      </w:r>
      <w:r>
        <w:rPr>
          <w:sz w:val="20"/>
          <w:vertAlign w:val="subscript"/>
        </w:rPr>
        <w:t>2(g)</w:t>
      </w:r>
      <w:r>
        <w:rPr>
          <w:sz w:val="20"/>
        </w:rPr>
        <w:t xml:space="preserve"> + CO</w:t>
      </w:r>
      <w:r>
        <w:rPr>
          <w:sz w:val="20"/>
          <w:vertAlign w:val="subscript"/>
        </w:rPr>
        <w:t>2(g)</w:t>
      </w:r>
      <w:r>
        <w:rPr>
          <w:sz w:val="20"/>
        </w:rPr>
        <w:tab/>
        <w:t>ΔH = -42 kJ/mol</w:t>
      </w:r>
    </w:p>
    <w:p w:rsidR="00BC12CA" w:rsidRDefault="007F5233">
      <w:pPr>
        <w:pStyle w:val="answers"/>
        <w:numPr>
          <w:ilvl w:val="0"/>
          <w:numId w:val="5"/>
        </w:numPr>
        <w:spacing w:after="140" w:line="240" w:lineRule="auto"/>
        <w:ind w:hanging="360"/>
        <w:rPr>
          <w:sz w:val="20"/>
        </w:rPr>
      </w:pPr>
      <w:proofErr w:type="spellStart"/>
      <w:r>
        <w:rPr>
          <w:i/>
          <w:sz w:val="20"/>
        </w:rPr>
        <w:t>K</w:t>
      </w:r>
      <w:r>
        <w:rPr>
          <w:i/>
          <w:sz w:val="20"/>
          <w:vertAlign w:val="subscript"/>
        </w:rPr>
        <w:t>c</w:t>
      </w:r>
      <w:proofErr w:type="spellEnd"/>
      <w:r>
        <w:rPr>
          <w:sz w:val="20"/>
        </w:rPr>
        <w:t xml:space="preserve"> equals 0.62 at 1260 K. If 0.10 mole each of H</w:t>
      </w:r>
      <w:r>
        <w:rPr>
          <w:sz w:val="20"/>
          <w:vertAlign w:val="subscript"/>
        </w:rPr>
        <w:t>2</w:t>
      </w:r>
      <w:r>
        <w:rPr>
          <w:sz w:val="20"/>
        </w:rPr>
        <w:t>O, CO, H</w:t>
      </w:r>
      <w:r>
        <w:rPr>
          <w:sz w:val="20"/>
          <w:vertAlign w:val="subscript"/>
        </w:rPr>
        <w:t>2</w:t>
      </w:r>
      <w:r>
        <w:rPr>
          <w:sz w:val="20"/>
        </w:rPr>
        <w:t xml:space="preserve"> and CO</w:t>
      </w:r>
      <w:r>
        <w:rPr>
          <w:sz w:val="20"/>
          <w:vertAlign w:val="subscript"/>
        </w:rPr>
        <w:t>2</w:t>
      </w:r>
      <w:r>
        <w:rPr>
          <w:sz w:val="20"/>
        </w:rPr>
        <w:t xml:space="preserve"> (each at 1260 K) were placed in a 1.0-Liter flask at 1260 K, when the system came to equilibrium.</w:t>
      </w:r>
    </w:p>
    <w:tbl>
      <w:tblPr>
        <w:tblW w:w="0" w:type="auto"/>
        <w:jc w:val="center"/>
        <w:shd w:val="clear" w:color="auto" w:fill="FFFFFF"/>
        <w:tblLayout w:type="fixed"/>
        <w:tblLook w:val="0000"/>
      </w:tblPr>
      <w:tblGrid>
        <w:gridCol w:w="281"/>
        <w:gridCol w:w="1919"/>
        <w:gridCol w:w="1919"/>
      </w:tblGrid>
      <w:tr w:rsidR="00BC12CA">
        <w:trPr>
          <w:cantSplit/>
          <w:trHeight w:val="190"/>
          <w:jc w:val="center"/>
        </w:trPr>
        <w:tc>
          <w:tcPr>
            <w:tcW w:w="281" w:type="dxa"/>
            <w:tcBorders>
              <w:top w:val="none" w:sz="16" w:space="0" w:color="000000"/>
              <w:left w:val="none" w:sz="16" w:space="0" w:color="000000"/>
              <w:bottom w:val="none" w:sz="16" w:space="0" w:color="000000"/>
              <w:right w:val="single" w:sz="4" w:space="0" w:color="000000"/>
            </w:tcBorders>
            <w:shd w:val="clear" w:color="auto" w:fill="FFFFFF"/>
            <w:tcMar>
              <w:top w:w="0" w:type="dxa"/>
              <w:left w:w="0" w:type="dxa"/>
              <w:bottom w:w="0" w:type="dxa"/>
              <w:right w:w="0" w:type="dxa"/>
            </w:tcMar>
            <w:vAlign w:val="center"/>
          </w:tcPr>
          <w:p w:rsidR="00BC12CA" w:rsidRDefault="00BC12CA">
            <w:pPr>
              <w:pStyle w:val="answers"/>
              <w:spacing w:line="240" w:lineRule="auto"/>
              <w:jc w:val="center"/>
            </w:pP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The temperature would</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The mass of CO would</w:t>
            </w:r>
          </w:p>
        </w:tc>
      </w:tr>
      <w:tr w:rsidR="00BC12CA">
        <w:trPr>
          <w:cantSplit/>
          <w:trHeight w:val="218"/>
          <w:jc w:val="center"/>
        </w:trPr>
        <w:tc>
          <w:tcPr>
            <w:tcW w:w="281" w:type="dxa"/>
            <w:tcBorders>
              <w:top w:val="none" w:sz="16" w:space="0" w:color="000000"/>
              <w:left w:val="none" w:sz="16" w:space="0" w:color="000000"/>
              <w:bottom w:val="none" w:sz="16" w:space="0" w:color="000000"/>
              <w:right w:val="single" w:sz="4" w:space="0" w:color="000000"/>
            </w:tcBorders>
            <w:shd w:val="clear" w:color="auto" w:fill="FFFFFF"/>
            <w:tcMar>
              <w:top w:w="0" w:type="dxa"/>
              <w:left w:w="0" w:type="dxa"/>
              <w:bottom w:w="0" w:type="dxa"/>
              <w:right w:w="0" w:type="dxa"/>
            </w:tcMar>
            <w:vAlign w:val="center"/>
          </w:tcPr>
          <w:p w:rsidR="00BC12CA" w:rsidRDefault="007F5233">
            <w:pPr>
              <w:pStyle w:val="answers"/>
              <w:spacing w:line="240" w:lineRule="auto"/>
              <w:jc w:val="center"/>
              <w:rPr>
                <w:sz w:val="20"/>
              </w:rPr>
            </w:pPr>
            <w:r>
              <w:rPr>
                <w:sz w:val="20"/>
              </w:rPr>
              <w:t>a.</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decrease</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 xml:space="preserve">Increase       </w:t>
            </w:r>
          </w:p>
        </w:tc>
      </w:tr>
      <w:tr w:rsidR="00BC12CA">
        <w:trPr>
          <w:cantSplit/>
          <w:trHeight w:val="218"/>
          <w:jc w:val="center"/>
        </w:trPr>
        <w:tc>
          <w:tcPr>
            <w:tcW w:w="281" w:type="dxa"/>
            <w:tcBorders>
              <w:top w:val="none" w:sz="16" w:space="0" w:color="000000"/>
              <w:left w:val="none" w:sz="16" w:space="0" w:color="000000"/>
              <w:bottom w:val="none" w:sz="16" w:space="0" w:color="000000"/>
              <w:right w:val="single" w:sz="4" w:space="0" w:color="000000"/>
            </w:tcBorders>
            <w:shd w:val="clear" w:color="auto" w:fill="FFFFFF"/>
            <w:tcMar>
              <w:top w:w="0" w:type="dxa"/>
              <w:left w:w="0" w:type="dxa"/>
              <w:bottom w:w="0" w:type="dxa"/>
              <w:right w:w="0" w:type="dxa"/>
            </w:tcMar>
            <w:vAlign w:val="center"/>
          </w:tcPr>
          <w:p w:rsidR="00BC12CA" w:rsidRDefault="007F5233">
            <w:pPr>
              <w:pStyle w:val="answers"/>
              <w:spacing w:line="240" w:lineRule="auto"/>
              <w:ind w:left="0" w:firstLine="0"/>
              <w:jc w:val="center"/>
              <w:rPr>
                <w:sz w:val="20"/>
              </w:rPr>
            </w:pPr>
            <w:r>
              <w:rPr>
                <w:sz w:val="20"/>
              </w:rPr>
              <w:t>b.</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decrease</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decrease</w:t>
            </w:r>
          </w:p>
        </w:tc>
      </w:tr>
      <w:tr w:rsidR="00BC12CA">
        <w:trPr>
          <w:cantSplit/>
          <w:trHeight w:val="218"/>
          <w:jc w:val="center"/>
        </w:trPr>
        <w:tc>
          <w:tcPr>
            <w:tcW w:w="281" w:type="dxa"/>
            <w:tcBorders>
              <w:top w:val="none" w:sz="16" w:space="0" w:color="000000"/>
              <w:left w:val="none" w:sz="16" w:space="0" w:color="000000"/>
              <w:bottom w:val="none" w:sz="16" w:space="0" w:color="000000"/>
              <w:right w:val="single" w:sz="4" w:space="0" w:color="000000"/>
            </w:tcBorders>
            <w:shd w:val="clear" w:color="auto" w:fill="FFFFFF"/>
            <w:tcMar>
              <w:top w:w="0" w:type="dxa"/>
              <w:left w:w="0" w:type="dxa"/>
              <w:bottom w:w="0" w:type="dxa"/>
              <w:right w:w="0" w:type="dxa"/>
            </w:tcMar>
            <w:vAlign w:val="center"/>
          </w:tcPr>
          <w:p w:rsidR="00BC12CA" w:rsidRDefault="007F5233">
            <w:pPr>
              <w:pStyle w:val="answers"/>
              <w:spacing w:line="240" w:lineRule="auto"/>
              <w:jc w:val="center"/>
              <w:rPr>
                <w:sz w:val="20"/>
              </w:rPr>
            </w:pPr>
            <w:r>
              <w:rPr>
                <w:sz w:val="20"/>
              </w:rPr>
              <w:t>c.</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remain constant</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increase</w:t>
            </w:r>
          </w:p>
        </w:tc>
      </w:tr>
      <w:tr w:rsidR="00BC12CA">
        <w:trPr>
          <w:cantSplit/>
          <w:trHeight w:val="218"/>
          <w:jc w:val="center"/>
        </w:trPr>
        <w:tc>
          <w:tcPr>
            <w:tcW w:w="281" w:type="dxa"/>
            <w:tcBorders>
              <w:top w:val="none" w:sz="16" w:space="0" w:color="000000"/>
              <w:left w:val="none" w:sz="16" w:space="0" w:color="000000"/>
              <w:bottom w:val="none" w:sz="16" w:space="0" w:color="000000"/>
              <w:right w:val="single" w:sz="4" w:space="0" w:color="000000"/>
            </w:tcBorders>
            <w:shd w:val="clear" w:color="auto" w:fill="FFFFFF"/>
            <w:tcMar>
              <w:top w:w="0" w:type="dxa"/>
              <w:left w:w="0" w:type="dxa"/>
              <w:bottom w:w="0" w:type="dxa"/>
              <w:right w:w="0" w:type="dxa"/>
            </w:tcMar>
            <w:vAlign w:val="center"/>
          </w:tcPr>
          <w:p w:rsidR="00BC12CA" w:rsidRDefault="007F5233">
            <w:pPr>
              <w:pStyle w:val="answers"/>
              <w:spacing w:line="240" w:lineRule="auto"/>
              <w:jc w:val="center"/>
              <w:rPr>
                <w:sz w:val="20"/>
              </w:rPr>
            </w:pPr>
            <w:r>
              <w:rPr>
                <w:sz w:val="20"/>
              </w:rPr>
              <w:t>d.</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increase</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decrease</w:t>
            </w:r>
          </w:p>
        </w:tc>
      </w:tr>
      <w:tr w:rsidR="00BC12CA">
        <w:trPr>
          <w:cantSplit/>
          <w:trHeight w:val="218"/>
          <w:jc w:val="center"/>
        </w:trPr>
        <w:tc>
          <w:tcPr>
            <w:tcW w:w="281" w:type="dxa"/>
            <w:tcBorders>
              <w:top w:val="none" w:sz="16" w:space="0" w:color="000000"/>
              <w:left w:val="none" w:sz="16" w:space="0" w:color="000000"/>
              <w:bottom w:val="none" w:sz="16" w:space="0" w:color="000000"/>
              <w:right w:val="single" w:sz="4" w:space="0" w:color="000000"/>
            </w:tcBorders>
            <w:shd w:val="clear" w:color="auto" w:fill="FFFFFF"/>
            <w:tcMar>
              <w:top w:w="0" w:type="dxa"/>
              <w:left w:w="0" w:type="dxa"/>
              <w:bottom w:w="0" w:type="dxa"/>
              <w:right w:w="0" w:type="dxa"/>
            </w:tcMar>
            <w:vAlign w:val="center"/>
          </w:tcPr>
          <w:p w:rsidR="00BC12CA" w:rsidRDefault="007F5233">
            <w:pPr>
              <w:pStyle w:val="answers"/>
              <w:spacing w:line="240" w:lineRule="auto"/>
              <w:jc w:val="center"/>
              <w:rPr>
                <w:sz w:val="20"/>
              </w:rPr>
            </w:pPr>
            <w:r>
              <w:rPr>
                <w:sz w:val="20"/>
              </w:rPr>
              <w:t>e.</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increase</w:t>
            </w:r>
          </w:p>
        </w:tc>
        <w:tc>
          <w:tcPr>
            <w:tcW w:w="19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C12CA" w:rsidRDefault="007F5233">
            <w:pPr>
              <w:jc w:val="center"/>
              <w:rPr>
                <w:rFonts w:ascii="Times New Roman" w:hAnsi="Times New Roman"/>
                <w:sz w:val="20"/>
              </w:rPr>
            </w:pPr>
            <w:r>
              <w:rPr>
                <w:rFonts w:ascii="Times New Roman" w:hAnsi="Times New Roman"/>
                <w:sz w:val="20"/>
              </w:rPr>
              <w:t>increase</w:t>
            </w:r>
          </w:p>
        </w:tc>
      </w:tr>
    </w:tbl>
    <w:p w:rsidR="00BC12CA" w:rsidRDefault="007F5233">
      <w:pPr>
        <w:pStyle w:val="answers"/>
        <w:numPr>
          <w:ilvl w:val="0"/>
          <w:numId w:val="2"/>
        </w:numPr>
        <w:tabs>
          <w:tab w:val="clear" w:pos="810"/>
          <w:tab w:val="clear" w:pos="2520"/>
          <w:tab w:val="clear" w:pos="2880"/>
          <w:tab w:val="left" w:pos="720"/>
        </w:tabs>
        <w:spacing w:before="320" w:line="240" w:lineRule="auto"/>
        <w:ind w:hanging="360"/>
        <w:rPr>
          <w:sz w:val="20"/>
        </w:rPr>
      </w:pPr>
      <w:r>
        <w:rPr>
          <w:sz w:val="20"/>
        </w:rPr>
        <w:t>Consider the reaction</w:t>
      </w:r>
    </w:p>
    <w:p w:rsidR="00BC12CA" w:rsidRDefault="007F5233">
      <w:pPr>
        <w:pStyle w:val="answers"/>
        <w:numPr>
          <w:ilvl w:val="0"/>
          <w:numId w:val="6"/>
        </w:numPr>
        <w:tabs>
          <w:tab w:val="clear" w:pos="810"/>
          <w:tab w:val="clear" w:pos="2520"/>
          <w:tab w:val="clear" w:pos="2880"/>
          <w:tab w:val="left" w:pos="720"/>
        </w:tabs>
        <w:spacing w:before="20" w:line="240" w:lineRule="auto"/>
        <w:ind w:hanging="360"/>
        <w:jc w:val="center"/>
        <w:rPr>
          <w:sz w:val="20"/>
        </w:rPr>
      </w:pPr>
      <w:r>
        <w:rPr>
          <w:sz w:val="20"/>
        </w:rPr>
        <w:t>SO</w:t>
      </w:r>
      <w:r>
        <w:rPr>
          <w:sz w:val="20"/>
          <w:vertAlign w:val="subscript"/>
        </w:rPr>
        <w:t>2(g)</w:t>
      </w:r>
      <w:r>
        <w:rPr>
          <w:sz w:val="20"/>
        </w:rPr>
        <w:t xml:space="preserve"> + ½O</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SO</w:t>
      </w:r>
      <w:r>
        <w:rPr>
          <w:sz w:val="20"/>
          <w:vertAlign w:val="subscript"/>
        </w:rPr>
        <w:t xml:space="preserve">3(g) </w:t>
      </w:r>
      <w:r>
        <w:rPr>
          <w:sz w:val="20"/>
        </w:rPr>
        <w:t xml:space="preserve">    </w:t>
      </w:r>
      <w:proofErr w:type="spellStart"/>
      <w:r>
        <w:rPr>
          <w:i/>
          <w:sz w:val="20"/>
        </w:rPr>
        <w:t>K</w:t>
      </w:r>
      <w:r>
        <w:rPr>
          <w:i/>
          <w:sz w:val="20"/>
          <w:vertAlign w:val="subscript"/>
        </w:rPr>
        <w:t>c</w:t>
      </w:r>
      <w:proofErr w:type="spellEnd"/>
      <w:r>
        <w:rPr>
          <w:sz w:val="20"/>
        </w:rPr>
        <w:t xml:space="preserve"> = 49 at 1000 K</w:t>
      </w:r>
    </w:p>
    <w:p w:rsidR="00BC12CA" w:rsidRDefault="007F5233">
      <w:pPr>
        <w:pStyle w:val="answers"/>
        <w:numPr>
          <w:ilvl w:val="0"/>
          <w:numId w:val="6"/>
        </w:numPr>
        <w:tabs>
          <w:tab w:val="clear" w:pos="810"/>
          <w:tab w:val="clear" w:pos="2520"/>
          <w:tab w:val="clear" w:pos="2880"/>
          <w:tab w:val="left" w:pos="720"/>
        </w:tabs>
        <w:spacing w:line="240" w:lineRule="auto"/>
        <w:ind w:hanging="360"/>
        <w:rPr>
          <w:sz w:val="20"/>
        </w:rPr>
      </w:pPr>
      <w:r>
        <w:rPr>
          <w:sz w:val="20"/>
        </w:rPr>
        <w:t xml:space="preserve">What is the value of </w:t>
      </w:r>
      <w:proofErr w:type="spellStart"/>
      <w:r>
        <w:rPr>
          <w:i/>
          <w:sz w:val="20"/>
        </w:rPr>
        <w:t>K</w:t>
      </w:r>
      <w:r>
        <w:rPr>
          <w:i/>
          <w:sz w:val="20"/>
          <w:vertAlign w:val="subscript"/>
        </w:rPr>
        <w:t>c</w:t>
      </w:r>
      <w:proofErr w:type="spellEnd"/>
      <w:r>
        <w:rPr>
          <w:sz w:val="20"/>
        </w:rPr>
        <w:t xml:space="preserve"> for the reaction below?</w:t>
      </w:r>
    </w:p>
    <w:p w:rsidR="00BC12CA" w:rsidRDefault="007F5233">
      <w:pPr>
        <w:pStyle w:val="answers"/>
        <w:numPr>
          <w:ilvl w:val="0"/>
          <w:numId w:val="6"/>
        </w:numPr>
        <w:tabs>
          <w:tab w:val="clear" w:pos="810"/>
          <w:tab w:val="clear" w:pos="2520"/>
          <w:tab w:val="clear" w:pos="2880"/>
          <w:tab w:val="left" w:pos="720"/>
        </w:tabs>
        <w:spacing w:before="140" w:line="240" w:lineRule="auto"/>
        <w:ind w:hanging="360"/>
        <w:jc w:val="center"/>
        <w:rPr>
          <w:sz w:val="20"/>
        </w:rPr>
      </w:pPr>
      <w:r>
        <w:rPr>
          <w:sz w:val="20"/>
        </w:rPr>
        <w:t>2SO</w:t>
      </w:r>
      <w:r>
        <w:rPr>
          <w:sz w:val="20"/>
          <w:vertAlign w:val="subscript"/>
        </w:rPr>
        <w:t xml:space="preserve">3(g)  </w:t>
      </w:r>
      <w:r>
        <w:rPr>
          <w:rFonts w:eastAsia="ヒラギノ明朝 ProN W3" w:hAnsi="ヒラギノ明朝 ProN W3"/>
          <w:sz w:val="20"/>
        </w:rPr>
        <w:t>⇋</w:t>
      </w:r>
      <w:r>
        <w:rPr>
          <w:rFonts w:eastAsia="ヒラギノ明朝 ProN W3" w:hAnsi="ヒラギノ明朝 ProN W3"/>
          <w:sz w:val="20"/>
        </w:rPr>
        <w:t xml:space="preserve"> </w:t>
      </w:r>
      <w:r>
        <w:rPr>
          <w:sz w:val="20"/>
          <w:vertAlign w:val="subscript"/>
        </w:rPr>
        <w:t xml:space="preserve"> </w:t>
      </w:r>
      <w:r>
        <w:rPr>
          <w:sz w:val="20"/>
        </w:rPr>
        <w:t>2SO</w:t>
      </w:r>
      <w:r>
        <w:rPr>
          <w:sz w:val="20"/>
          <w:vertAlign w:val="subscript"/>
        </w:rPr>
        <w:t>2(g)</w:t>
      </w:r>
      <w:r>
        <w:rPr>
          <w:sz w:val="20"/>
        </w:rPr>
        <w:t xml:space="preserve"> + O</w:t>
      </w:r>
      <w:r>
        <w:rPr>
          <w:sz w:val="20"/>
          <w:vertAlign w:val="subscript"/>
        </w:rPr>
        <w:t>2(g)</w:t>
      </w:r>
    </w:p>
    <w:p w:rsidR="00BC12CA" w:rsidRDefault="00DF495F">
      <w:pPr>
        <w:pStyle w:val="answers"/>
        <w:numPr>
          <w:ilvl w:val="1"/>
          <w:numId w:val="6"/>
        </w:numPr>
        <w:tabs>
          <w:tab w:val="clear" w:pos="360"/>
          <w:tab w:val="clear" w:pos="810"/>
          <w:tab w:val="clear" w:pos="2520"/>
          <w:tab w:val="clear" w:pos="2880"/>
          <w:tab w:val="num" w:pos="720"/>
        </w:tabs>
        <w:spacing w:before="60" w:line="240" w:lineRule="auto"/>
        <w:ind w:left="720" w:hanging="360"/>
        <w:rPr>
          <w:sz w:val="20"/>
        </w:rPr>
      </w:pPr>
      <w:r>
        <w:rPr>
          <w:noProof/>
          <w:position w:val="-24"/>
          <w:sz w:val="20"/>
        </w:rPr>
        <w:drawing>
          <wp:inline distT="0" distB="0" distL="0" distR="0">
            <wp:extent cx="177800" cy="3060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77800" cy="306070"/>
                    </a:xfrm>
                    <a:prstGeom prst="rect">
                      <a:avLst/>
                    </a:prstGeom>
                    <a:noFill/>
                    <a:ln w="12700" cap="flat">
                      <a:noFill/>
                      <a:miter lim="800000"/>
                      <a:headEnd/>
                      <a:tailEnd/>
                    </a:ln>
                  </pic:spPr>
                </pic:pic>
              </a:graphicData>
            </a:graphic>
          </wp:inline>
        </w:drawing>
      </w:r>
    </w:p>
    <w:p w:rsidR="00BC12CA" w:rsidRDefault="00DF495F">
      <w:pPr>
        <w:pStyle w:val="answers"/>
        <w:numPr>
          <w:ilvl w:val="1"/>
          <w:numId w:val="6"/>
        </w:numPr>
        <w:tabs>
          <w:tab w:val="clear" w:pos="360"/>
          <w:tab w:val="clear" w:pos="810"/>
          <w:tab w:val="clear" w:pos="2520"/>
          <w:tab w:val="clear" w:pos="2880"/>
          <w:tab w:val="num" w:pos="720"/>
        </w:tabs>
        <w:spacing w:line="240" w:lineRule="auto"/>
        <w:ind w:left="720" w:hanging="360"/>
        <w:rPr>
          <w:sz w:val="20"/>
        </w:rPr>
      </w:pPr>
      <w:r>
        <w:rPr>
          <w:noProof/>
          <w:position w:val="-24"/>
          <w:sz w:val="20"/>
        </w:rPr>
        <w:drawing>
          <wp:inline distT="0" distB="0" distL="0" distR="0">
            <wp:extent cx="127635" cy="330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27635" cy="330200"/>
                    </a:xfrm>
                    <a:prstGeom prst="rect">
                      <a:avLst/>
                    </a:prstGeom>
                    <a:noFill/>
                    <a:ln w="12700" cap="flat">
                      <a:noFill/>
                      <a:miter lim="800000"/>
                      <a:headEnd/>
                      <a:tailEnd/>
                    </a:ln>
                  </pic:spPr>
                </pic:pic>
              </a:graphicData>
            </a:graphic>
          </wp:inline>
        </w:drawing>
      </w:r>
    </w:p>
    <w:p w:rsidR="00BC12CA" w:rsidRDefault="00DF495F">
      <w:pPr>
        <w:pStyle w:val="answers"/>
        <w:numPr>
          <w:ilvl w:val="1"/>
          <w:numId w:val="6"/>
        </w:numPr>
        <w:tabs>
          <w:tab w:val="clear" w:pos="360"/>
          <w:tab w:val="clear" w:pos="810"/>
          <w:tab w:val="clear" w:pos="2520"/>
          <w:tab w:val="clear" w:pos="2880"/>
          <w:tab w:val="num" w:pos="720"/>
          <w:tab w:val="left" w:pos="1800"/>
        </w:tabs>
        <w:spacing w:line="240" w:lineRule="auto"/>
        <w:ind w:left="720" w:hanging="360"/>
        <w:rPr>
          <w:sz w:val="20"/>
        </w:rPr>
      </w:pPr>
      <w:r>
        <w:rPr>
          <w:noProof/>
          <w:position w:val="-28"/>
          <w:sz w:val="20"/>
        </w:rPr>
        <w:drawing>
          <wp:inline distT="0" distB="0" distL="0" distR="0">
            <wp:extent cx="342900" cy="3651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42900" cy="365125"/>
                    </a:xfrm>
                    <a:prstGeom prst="rect">
                      <a:avLst/>
                    </a:prstGeom>
                    <a:noFill/>
                    <a:ln w="12700" cap="flat">
                      <a:noFill/>
                      <a:miter lim="800000"/>
                      <a:headEnd/>
                      <a:tailEnd/>
                    </a:ln>
                  </pic:spPr>
                </pic:pic>
              </a:graphicData>
            </a:graphic>
          </wp:inline>
        </w:drawing>
      </w:r>
      <w:r w:rsidR="007F5233">
        <w:rPr>
          <w:sz w:val="20"/>
        </w:rPr>
        <w:t xml:space="preserve"> </w:t>
      </w:r>
      <w:r w:rsidR="007F5233">
        <w:rPr>
          <w:sz w:val="20"/>
        </w:rPr>
        <w:tab/>
      </w:r>
    </w:p>
    <w:p w:rsidR="00BC12CA" w:rsidRDefault="007F5233">
      <w:pPr>
        <w:pStyle w:val="answers"/>
        <w:numPr>
          <w:ilvl w:val="1"/>
          <w:numId w:val="6"/>
        </w:numPr>
        <w:tabs>
          <w:tab w:val="clear" w:pos="360"/>
          <w:tab w:val="clear" w:pos="810"/>
          <w:tab w:val="clear" w:pos="2520"/>
          <w:tab w:val="clear" w:pos="2880"/>
          <w:tab w:val="num" w:pos="720"/>
        </w:tabs>
        <w:spacing w:before="20" w:line="240" w:lineRule="auto"/>
        <w:ind w:left="720" w:hanging="360"/>
        <w:rPr>
          <w:sz w:val="20"/>
        </w:rPr>
      </w:pPr>
      <w:r>
        <w:rPr>
          <w:sz w:val="20"/>
        </w:rPr>
        <w:t>7</w:t>
      </w:r>
    </w:p>
    <w:p w:rsidR="00BC12CA" w:rsidRDefault="007F5233">
      <w:pPr>
        <w:pStyle w:val="answers"/>
        <w:numPr>
          <w:ilvl w:val="1"/>
          <w:numId w:val="6"/>
        </w:numPr>
        <w:tabs>
          <w:tab w:val="clear" w:pos="360"/>
          <w:tab w:val="clear" w:pos="810"/>
          <w:tab w:val="clear" w:pos="2520"/>
          <w:tab w:val="clear" w:pos="2880"/>
          <w:tab w:val="num" w:pos="720"/>
        </w:tabs>
        <w:spacing w:before="80" w:line="240" w:lineRule="auto"/>
        <w:ind w:left="720" w:hanging="360"/>
      </w:pPr>
      <w:r>
        <w:rPr>
          <w:sz w:val="20"/>
        </w:rPr>
        <w:t>(49)</w:t>
      </w:r>
      <w:r>
        <w:rPr>
          <w:sz w:val="20"/>
          <w:vertAlign w:val="superscript"/>
        </w:rPr>
        <w:t>2</w:t>
      </w:r>
    </w:p>
    <w:p w:rsidR="00BC12CA" w:rsidRDefault="007F5233">
      <w:pPr>
        <w:pStyle w:val="answers"/>
        <w:numPr>
          <w:ilvl w:val="0"/>
          <w:numId w:val="7"/>
        </w:numPr>
        <w:tabs>
          <w:tab w:val="clear" w:pos="810"/>
          <w:tab w:val="clear" w:pos="2520"/>
          <w:tab w:val="clear" w:pos="2880"/>
          <w:tab w:val="left" w:pos="720"/>
        </w:tabs>
        <w:spacing w:before="320" w:line="240" w:lineRule="auto"/>
        <w:ind w:hanging="360"/>
        <w:rPr>
          <w:sz w:val="20"/>
        </w:rPr>
      </w:pPr>
      <w:r>
        <w:rPr>
          <w:sz w:val="20"/>
        </w:rPr>
        <w:br w:type="column"/>
      </w:r>
      <w:r>
        <w:rPr>
          <w:sz w:val="20"/>
        </w:rPr>
        <w:lastRenderedPageBreak/>
        <w:t xml:space="preserve">For which reaction is </w:t>
      </w:r>
      <w:proofErr w:type="spellStart"/>
      <w:r>
        <w:rPr>
          <w:sz w:val="20"/>
        </w:rPr>
        <w:t>K</w:t>
      </w:r>
      <w:r>
        <w:rPr>
          <w:sz w:val="20"/>
          <w:vertAlign w:val="subscript"/>
        </w:rPr>
        <w:t>c</w:t>
      </w:r>
      <w:proofErr w:type="spellEnd"/>
      <w:r>
        <w:rPr>
          <w:sz w:val="20"/>
        </w:rPr>
        <w:t xml:space="preserve"> equal to </w:t>
      </w:r>
      <w:proofErr w:type="spellStart"/>
      <w:proofErr w:type="gramStart"/>
      <w:r>
        <w:rPr>
          <w:sz w:val="20"/>
        </w:rPr>
        <w:t>K</w:t>
      </w:r>
      <w:r>
        <w:rPr>
          <w:sz w:val="20"/>
          <w:vertAlign w:val="subscript"/>
        </w:rPr>
        <w:t>p</w:t>
      </w:r>
      <w:proofErr w:type="spellEnd"/>
      <w:proofErr w:type="gramEnd"/>
      <w:r>
        <w:rPr>
          <w:sz w:val="20"/>
        </w:rPr>
        <w:t>?</w:t>
      </w:r>
    </w:p>
    <w:p w:rsidR="00BC12CA" w:rsidRDefault="007F5233">
      <w:pPr>
        <w:pStyle w:val="answers"/>
        <w:numPr>
          <w:ilvl w:val="1"/>
          <w:numId w:val="7"/>
        </w:numPr>
        <w:tabs>
          <w:tab w:val="clear" w:pos="360"/>
          <w:tab w:val="clear" w:pos="810"/>
          <w:tab w:val="clear" w:pos="2520"/>
          <w:tab w:val="clear" w:pos="2880"/>
          <w:tab w:val="num" w:pos="720"/>
        </w:tabs>
        <w:spacing w:before="60" w:line="240" w:lineRule="auto"/>
        <w:ind w:left="720" w:hanging="360"/>
        <w:rPr>
          <w:sz w:val="20"/>
        </w:rPr>
      </w:pPr>
      <w:r>
        <w:rPr>
          <w:sz w:val="20"/>
        </w:rPr>
        <w:t>H</w:t>
      </w:r>
      <w:r>
        <w:rPr>
          <w:sz w:val="20"/>
          <w:vertAlign w:val="subscript"/>
        </w:rPr>
        <w:t>2(g)</w:t>
      </w:r>
      <w:r>
        <w:rPr>
          <w:sz w:val="20"/>
        </w:rPr>
        <w:t xml:space="preserve"> + S</w:t>
      </w:r>
      <w:r>
        <w:rPr>
          <w:sz w:val="20"/>
          <w:vertAlign w:val="subscript"/>
        </w:rPr>
        <w:t>(s)</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H</w:t>
      </w:r>
      <w:r>
        <w:rPr>
          <w:sz w:val="20"/>
          <w:vertAlign w:val="subscript"/>
        </w:rPr>
        <w:t>2</w:t>
      </w:r>
      <w:r>
        <w:rPr>
          <w:sz w:val="20"/>
        </w:rPr>
        <w:t>S</w:t>
      </w:r>
      <w:r>
        <w:rPr>
          <w:sz w:val="20"/>
          <w:vertAlign w:val="subscript"/>
        </w:rPr>
        <w:t xml:space="preserve">(g) </w:t>
      </w:r>
      <w:r>
        <w:rPr>
          <w:sz w:val="20"/>
          <w:vertAlign w:val="subscript"/>
        </w:rPr>
        <w:tab/>
      </w:r>
    </w:p>
    <w:p w:rsidR="00BC12CA" w:rsidRDefault="007F5233">
      <w:pPr>
        <w:pStyle w:val="answers"/>
        <w:numPr>
          <w:ilvl w:val="1"/>
          <w:numId w:val="7"/>
        </w:numPr>
        <w:tabs>
          <w:tab w:val="clear" w:pos="360"/>
          <w:tab w:val="clear" w:pos="810"/>
          <w:tab w:val="clear" w:pos="2520"/>
          <w:tab w:val="clear" w:pos="2880"/>
          <w:tab w:val="num" w:pos="720"/>
        </w:tabs>
        <w:spacing w:before="60" w:line="240" w:lineRule="auto"/>
        <w:ind w:left="720" w:hanging="360"/>
        <w:rPr>
          <w:sz w:val="20"/>
        </w:rPr>
      </w:pPr>
      <w:r>
        <w:rPr>
          <w:sz w:val="20"/>
        </w:rPr>
        <w:t>2H</w:t>
      </w:r>
      <w:r>
        <w:rPr>
          <w:sz w:val="20"/>
          <w:vertAlign w:val="subscript"/>
        </w:rPr>
        <w:t>2</w:t>
      </w:r>
      <w:r>
        <w:rPr>
          <w:sz w:val="20"/>
        </w:rPr>
        <w:t>O</w:t>
      </w:r>
      <w:r>
        <w:rPr>
          <w:sz w:val="20"/>
          <w:vertAlign w:val="subscript"/>
        </w:rPr>
        <w:t>(g)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2H</w:t>
      </w:r>
      <w:r>
        <w:rPr>
          <w:sz w:val="20"/>
          <w:vertAlign w:val="subscript"/>
        </w:rPr>
        <w:t>2(g)</w:t>
      </w:r>
      <w:r>
        <w:rPr>
          <w:sz w:val="20"/>
        </w:rPr>
        <w:t xml:space="preserve"> + O</w:t>
      </w:r>
      <w:r>
        <w:rPr>
          <w:sz w:val="20"/>
          <w:vertAlign w:val="subscript"/>
        </w:rPr>
        <w:t>2(g)</w:t>
      </w:r>
    </w:p>
    <w:p w:rsidR="00BC12CA" w:rsidRDefault="007F5233">
      <w:pPr>
        <w:pStyle w:val="answers"/>
        <w:numPr>
          <w:ilvl w:val="1"/>
          <w:numId w:val="7"/>
        </w:numPr>
        <w:tabs>
          <w:tab w:val="clear" w:pos="360"/>
          <w:tab w:val="clear" w:pos="810"/>
          <w:tab w:val="clear" w:pos="2520"/>
          <w:tab w:val="clear" w:pos="2880"/>
          <w:tab w:val="num" w:pos="720"/>
        </w:tabs>
        <w:spacing w:before="60" w:line="240" w:lineRule="auto"/>
        <w:ind w:left="720" w:hanging="360"/>
        <w:rPr>
          <w:sz w:val="20"/>
        </w:rPr>
      </w:pPr>
      <w:r>
        <w:rPr>
          <w:sz w:val="20"/>
        </w:rPr>
        <w:t>3H</w:t>
      </w:r>
      <w:r>
        <w:rPr>
          <w:sz w:val="20"/>
          <w:vertAlign w:val="subscript"/>
        </w:rPr>
        <w:t>2(g)</w:t>
      </w:r>
      <w:r>
        <w:rPr>
          <w:sz w:val="20"/>
        </w:rPr>
        <w:t xml:space="preserve"> + N</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2NH</w:t>
      </w:r>
      <w:r>
        <w:rPr>
          <w:sz w:val="20"/>
          <w:vertAlign w:val="subscript"/>
        </w:rPr>
        <w:t>3(g)</w:t>
      </w:r>
    </w:p>
    <w:p w:rsidR="00BC12CA" w:rsidRDefault="007F5233">
      <w:pPr>
        <w:pStyle w:val="answers"/>
        <w:numPr>
          <w:ilvl w:val="1"/>
          <w:numId w:val="7"/>
        </w:numPr>
        <w:tabs>
          <w:tab w:val="clear" w:pos="360"/>
          <w:tab w:val="clear" w:pos="810"/>
          <w:tab w:val="clear" w:pos="2520"/>
          <w:tab w:val="clear" w:pos="2880"/>
          <w:tab w:val="num" w:pos="720"/>
        </w:tabs>
        <w:spacing w:before="60" w:line="240" w:lineRule="auto"/>
        <w:ind w:left="720" w:hanging="360"/>
        <w:rPr>
          <w:sz w:val="20"/>
        </w:rPr>
      </w:pPr>
      <w:r>
        <w:rPr>
          <w:sz w:val="20"/>
        </w:rPr>
        <w:t>H</w:t>
      </w:r>
      <w:r>
        <w:rPr>
          <w:sz w:val="20"/>
          <w:vertAlign w:val="subscript"/>
        </w:rPr>
        <w:t>2(g)</w:t>
      </w:r>
      <w:r>
        <w:rPr>
          <w:sz w:val="20"/>
        </w:rPr>
        <w:t xml:space="preserve"> + Br</w:t>
      </w:r>
      <w:r>
        <w:rPr>
          <w:sz w:val="20"/>
          <w:vertAlign w:val="subscript"/>
        </w:rPr>
        <w:t>2(L)</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2HBr</w:t>
      </w:r>
      <w:r>
        <w:rPr>
          <w:sz w:val="20"/>
          <w:vertAlign w:val="subscript"/>
        </w:rPr>
        <w:t>(g)</w:t>
      </w:r>
    </w:p>
    <w:p w:rsidR="00BC12CA" w:rsidRDefault="007F5233">
      <w:pPr>
        <w:pStyle w:val="answers"/>
        <w:numPr>
          <w:ilvl w:val="1"/>
          <w:numId w:val="7"/>
        </w:numPr>
        <w:tabs>
          <w:tab w:val="clear" w:pos="360"/>
          <w:tab w:val="clear" w:pos="810"/>
          <w:tab w:val="clear" w:pos="2520"/>
          <w:tab w:val="clear" w:pos="2880"/>
          <w:tab w:val="num" w:pos="720"/>
        </w:tabs>
        <w:spacing w:before="60" w:line="240" w:lineRule="auto"/>
        <w:ind w:left="720" w:hanging="360"/>
        <w:rPr>
          <w:sz w:val="20"/>
        </w:rPr>
      </w:pPr>
      <w:r>
        <w:rPr>
          <w:sz w:val="20"/>
        </w:rPr>
        <w:t>2NO</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N</w:t>
      </w:r>
      <w:r>
        <w:rPr>
          <w:sz w:val="20"/>
          <w:vertAlign w:val="subscript"/>
        </w:rPr>
        <w:t>2</w:t>
      </w:r>
      <w:r>
        <w:rPr>
          <w:sz w:val="20"/>
        </w:rPr>
        <w:t>O</w:t>
      </w:r>
      <w:r>
        <w:rPr>
          <w:sz w:val="20"/>
          <w:vertAlign w:val="subscript"/>
        </w:rPr>
        <w:t>4(g)</w:t>
      </w:r>
    </w:p>
    <w:p w:rsidR="00BC12CA" w:rsidRDefault="007F5233">
      <w:pPr>
        <w:pStyle w:val="answers"/>
        <w:numPr>
          <w:ilvl w:val="0"/>
          <w:numId w:val="8"/>
        </w:numPr>
        <w:tabs>
          <w:tab w:val="clear" w:pos="810"/>
          <w:tab w:val="clear" w:pos="2520"/>
          <w:tab w:val="clear" w:pos="2880"/>
          <w:tab w:val="left" w:pos="720"/>
        </w:tabs>
        <w:spacing w:before="140" w:line="240" w:lineRule="auto"/>
        <w:ind w:hanging="360"/>
        <w:jc w:val="center"/>
        <w:rPr>
          <w:sz w:val="20"/>
          <w:vertAlign w:val="subscript"/>
        </w:rPr>
      </w:pPr>
      <w:r>
        <w:rPr>
          <w:sz w:val="20"/>
        </w:rPr>
        <w:t>heat + N</w:t>
      </w:r>
      <w:r>
        <w:rPr>
          <w:sz w:val="20"/>
          <w:vertAlign w:val="subscript"/>
        </w:rPr>
        <w:t>2</w:t>
      </w:r>
      <w:r>
        <w:rPr>
          <w:sz w:val="20"/>
        </w:rPr>
        <w:t>O</w:t>
      </w:r>
      <w:r>
        <w:rPr>
          <w:sz w:val="20"/>
          <w:vertAlign w:val="subscript"/>
        </w:rPr>
        <w:t>4(g)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2NO</w:t>
      </w:r>
      <w:r>
        <w:rPr>
          <w:sz w:val="20"/>
          <w:vertAlign w:val="subscript"/>
        </w:rPr>
        <w:t>2(g)</w:t>
      </w:r>
    </w:p>
    <w:p w:rsidR="00BC12CA" w:rsidRDefault="007F5233">
      <w:pPr>
        <w:pStyle w:val="answers"/>
        <w:numPr>
          <w:ilvl w:val="0"/>
          <w:numId w:val="8"/>
        </w:numPr>
        <w:tabs>
          <w:tab w:val="clear" w:pos="810"/>
          <w:tab w:val="clear" w:pos="2520"/>
          <w:tab w:val="clear" w:pos="2880"/>
          <w:tab w:val="left" w:pos="720"/>
        </w:tabs>
        <w:spacing w:before="60" w:line="240" w:lineRule="auto"/>
        <w:ind w:hanging="360"/>
        <w:rPr>
          <w:sz w:val="20"/>
        </w:rPr>
      </w:pPr>
      <w:r>
        <w:rPr>
          <w:sz w:val="20"/>
        </w:rPr>
        <w:t>For the next 3 questions, consider an equilibrium system based on the reaction above. This equilibrium mixture is contained in a piston.</w:t>
      </w:r>
    </w:p>
    <w:p w:rsidR="00BC12CA" w:rsidRDefault="007F5233">
      <w:pPr>
        <w:pStyle w:val="answers"/>
        <w:numPr>
          <w:ilvl w:val="0"/>
          <w:numId w:val="9"/>
        </w:numPr>
        <w:tabs>
          <w:tab w:val="clear" w:pos="810"/>
          <w:tab w:val="clear" w:pos="2520"/>
          <w:tab w:val="clear" w:pos="2880"/>
          <w:tab w:val="left" w:pos="720"/>
        </w:tabs>
        <w:spacing w:before="160" w:line="240" w:lineRule="auto"/>
        <w:ind w:hanging="360"/>
        <w:rPr>
          <w:sz w:val="20"/>
        </w:rPr>
      </w:pPr>
      <w:r>
        <w:rPr>
          <w:sz w:val="20"/>
        </w:rPr>
        <w:t>Which occurs when the volume of the system is increased at constant temperature?</w:t>
      </w:r>
    </w:p>
    <w:p w:rsidR="00BC12CA" w:rsidRDefault="007F5233">
      <w:pPr>
        <w:pStyle w:val="answers"/>
        <w:tabs>
          <w:tab w:val="clear" w:pos="810"/>
          <w:tab w:val="clear" w:pos="2520"/>
          <w:tab w:val="clear" w:pos="2880"/>
          <w:tab w:val="left" w:pos="720"/>
          <w:tab w:val="left" w:pos="2070"/>
        </w:tabs>
        <w:spacing w:line="240" w:lineRule="auto"/>
        <w:ind w:left="0" w:firstLine="0"/>
        <w:rPr>
          <w:b/>
          <w:sz w:val="20"/>
        </w:rPr>
      </w:pPr>
      <w:r>
        <w:rPr>
          <w:b/>
          <w:sz w:val="20"/>
        </w:rPr>
        <w:tab/>
        <w:t>#molecules</w:t>
      </w:r>
      <w:r>
        <w:rPr>
          <w:b/>
          <w:sz w:val="20"/>
        </w:rPr>
        <w:tab/>
        <w:t>total # of molecules</w:t>
      </w:r>
    </w:p>
    <w:p w:rsidR="00BC12CA" w:rsidRDefault="007F5233">
      <w:pPr>
        <w:pStyle w:val="answers"/>
        <w:tabs>
          <w:tab w:val="clear" w:pos="810"/>
          <w:tab w:val="clear" w:pos="2520"/>
          <w:tab w:val="clear" w:pos="2880"/>
          <w:tab w:val="left" w:pos="720"/>
          <w:tab w:val="left" w:pos="2070"/>
          <w:tab w:val="left" w:pos="3960"/>
        </w:tabs>
        <w:spacing w:line="240" w:lineRule="auto"/>
        <w:ind w:left="0" w:firstLine="0"/>
        <w:rPr>
          <w:b/>
          <w:sz w:val="20"/>
        </w:rPr>
      </w:pPr>
      <w:r>
        <w:rPr>
          <w:b/>
          <w:sz w:val="20"/>
        </w:rPr>
        <w:tab/>
      </w:r>
      <w:proofErr w:type="gramStart"/>
      <w:r>
        <w:rPr>
          <w:b/>
          <w:sz w:val="20"/>
        </w:rPr>
        <w:t>of</w:t>
      </w:r>
      <w:proofErr w:type="gramEnd"/>
      <w:r>
        <w:rPr>
          <w:b/>
          <w:sz w:val="20"/>
        </w:rPr>
        <w:t xml:space="preserve"> NO</w:t>
      </w:r>
      <w:r>
        <w:rPr>
          <w:b/>
          <w:sz w:val="20"/>
          <w:vertAlign w:val="subscript"/>
        </w:rPr>
        <w:t>2</w:t>
      </w:r>
      <w:r>
        <w:rPr>
          <w:b/>
          <w:sz w:val="20"/>
        </w:rPr>
        <w:tab/>
        <w:t>of all gases</w:t>
      </w:r>
      <w:r>
        <w:rPr>
          <w:b/>
          <w:sz w:val="20"/>
        </w:rPr>
        <w:tab/>
      </w:r>
      <w:proofErr w:type="spellStart"/>
      <w:r>
        <w:rPr>
          <w:b/>
          <w:i/>
          <w:sz w:val="20"/>
        </w:rPr>
        <w:t>K</w:t>
      </w:r>
      <w:r>
        <w:rPr>
          <w:b/>
          <w:i/>
          <w:sz w:val="20"/>
          <w:vertAlign w:val="subscript"/>
        </w:rPr>
        <w:t>p</w:t>
      </w:r>
      <w:proofErr w:type="spellEnd"/>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line="240" w:lineRule="auto"/>
        <w:ind w:left="720" w:hanging="360"/>
        <w:rPr>
          <w:sz w:val="20"/>
        </w:rPr>
      </w:pPr>
      <w:r>
        <w:rPr>
          <w:sz w:val="20"/>
        </w:rPr>
        <w:t>increases</w:t>
      </w:r>
      <w:r>
        <w:rPr>
          <w:sz w:val="20"/>
        </w:rPr>
        <w:tab/>
        <w:t>increases</w:t>
      </w:r>
      <w:r>
        <w:rPr>
          <w:sz w:val="20"/>
        </w:rPr>
        <w:tab/>
        <w:t xml:space="preserve">remains same   </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increases</w:t>
      </w:r>
      <w:r>
        <w:rPr>
          <w:sz w:val="20"/>
        </w:rPr>
        <w:tab/>
        <w:t>decreases</w:t>
      </w:r>
      <w:r>
        <w:rPr>
          <w:sz w:val="20"/>
        </w:rPr>
        <w:tab/>
        <w:t>remains same</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increases</w:t>
      </w:r>
      <w:r>
        <w:rPr>
          <w:sz w:val="20"/>
        </w:rPr>
        <w:tab/>
        <w:t>remains same</w:t>
      </w:r>
      <w:r>
        <w:rPr>
          <w:sz w:val="20"/>
        </w:rPr>
        <w:tab/>
        <w:t>remains same</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remains same</w:t>
      </w:r>
      <w:r>
        <w:rPr>
          <w:sz w:val="20"/>
        </w:rPr>
        <w:tab/>
        <w:t>decreases</w:t>
      </w:r>
      <w:r>
        <w:rPr>
          <w:sz w:val="20"/>
        </w:rPr>
        <w:tab/>
        <w:t>decreases</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remains same</w:t>
      </w:r>
      <w:r>
        <w:rPr>
          <w:sz w:val="20"/>
        </w:rPr>
        <w:tab/>
        <w:t>increases</w:t>
      </w:r>
      <w:r>
        <w:rPr>
          <w:sz w:val="20"/>
        </w:rPr>
        <w:tab/>
        <w:t>decreases</w:t>
      </w:r>
    </w:p>
    <w:p w:rsidR="00BC12CA" w:rsidRDefault="007F5233">
      <w:pPr>
        <w:pStyle w:val="answers"/>
        <w:numPr>
          <w:ilvl w:val="0"/>
          <w:numId w:val="9"/>
        </w:numPr>
        <w:tabs>
          <w:tab w:val="clear" w:pos="810"/>
          <w:tab w:val="clear" w:pos="2520"/>
          <w:tab w:val="clear" w:pos="2880"/>
          <w:tab w:val="left" w:pos="720"/>
        </w:tabs>
        <w:spacing w:before="200" w:line="240" w:lineRule="auto"/>
        <w:ind w:hanging="360"/>
        <w:rPr>
          <w:sz w:val="20"/>
          <w:shd w:val="clear" w:color="auto" w:fill="FFA49F"/>
        </w:rPr>
      </w:pPr>
      <w:r>
        <w:rPr>
          <w:sz w:val="20"/>
        </w:rPr>
        <w:t>Which occurs when a catalyst is added?</w:t>
      </w:r>
    </w:p>
    <w:p w:rsidR="00BC12CA" w:rsidRDefault="007F5233">
      <w:pPr>
        <w:pStyle w:val="answers"/>
        <w:tabs>
          <w:tab w:val="clear" w:pos="810"/>
          <w:tab w:val="clear" w:pos="2520"/>
          <w:tab w:val="clear" w:pos="2880"/>
          <w:tab w:val="left" w:pos="720"/>
          <w:tab w:val="left" w:pos="2160"/>
        </w:tabs>
        <w:spacing w:line="240" w:lineRule="auto"/>
        <w:ind w:left="0" w:firstLine="0"/>
        <w:rPr>
          <w:b/>
          <w:sz w:val="20"/>
        </w:rPr>
      </w:pPr>
      <w:r>
        <w:rPr>
          <w:b/>
          <w:sz w:val="20"/>
        </w:rPr>
        <w:tab/>
      </w:r>
      <w:proofErr w:type="gramStart"/>
      <w:r>
        <w:rPr>
          <w:b/>
          <w:sz w:val="20"/>
        </w:rPr>
        <w:t>partial</w:t>
      </w:r>
      <w:proofErr w:type="gramEnd"/>
      <w:r>
        <w:rPr>
          <w:b/>
          <w:sz w:val="20"/>
        </w:rPr>
        <w:t xml:space="preserve"> pressure</w:t>
      </w:r>
      <w:r>
        <w:rPr>
          <w:b/>
          <w:sz w:val="20"/>
        </w:rPr>
        <w:tab/>
        <w:t>total pressure</w:t>
      </w:r>
    </w:p>
    <w:p w:rsidR="00BC12CA" w:rsidRDefault="007F5233">
      <w:pPr>
        <w:pStyle w:val="answers"/>
        <w:tabs>
          <w:tab w:val="clear" w:pos="810"/>
          <w:tab w:val="clear" w:pos="2520"/>
          <w:tab w:val="clear" w:pos="2880"/>
          <w:tab w:val="left" w:pos="720"/>
          <w:tab w:val="left" w:pos="2160"/>
          <w:tab w:val="left" w:pos="3960"/>
        </w:tabs>
        <w:spacing w:line="240" w:lineRule="auto"/>
        <w:ind w:left="0" w:firstLine="0"/>
        <w:rPr>
          <w:b/>
          <w:sz w:val="20"/>
        </w:rPr>
      </w:pPr>
      <w:r>
        <w:rPr>
          <w:b/>
          <w:sz w:val="20"/>
        </w:rPr>
        <w:tab/>
      </w:r>
      <w:proofErr w:type="gramStart"/>
      <w:r>
        <w:rPr>
          <w:b/>
          <w:sz w:val="20"/>
        </w:rPr>
        <w:t>of</w:t>
      </w:r>
      <w:proofErr w:type="gramEnd"/>
      <w:r>
        <w:rPr>
          <w:b/>
          <w:sz w:val="20"/>
        </w:rPr>
        <w:t xml:space="preserve"> N</w:t>
      </w:r>
      <w:r>
        <w:rPr>
          <w:b/>
          <w:sz w:val="20"/>
          <w:vertAlign w:val="subscript"/>
        </w:rPr>
        <w:t>2</w:t>
      </w:r>
      <w:r>
        <w:rPr>
          <w:b/>
          <w:sz w:val="20"/>
        </w:rPr>
        <w:t>O</w:t>
      </w:r>
      <w:r>
        <w:rPr>
          <w:b/>
          <w:sz w:val="20"/>
          <w:vertAlign w:val="subscript"/>
        </w:rPr>
        <w:t>4</w:t>
      </w:r>
      <w:r>
        <w:rPr>
          <w:b/>
          <w:sz w:val="20"/>
        </w:rPr>
        <w:tab/>
        <w:t>of all gases</w:t>
      </w:r>
      <w:r>
        <w:rPr>
          <w:b/>
          <w:sz w:val="20"/>
        </w:rPr>
        <w:tab/>
      </w:r>
      <w:proofErr w:type="spellStart"/>
      <w:r>
        <w:rPr>
          <w:b/>
          <w:i/>
          <w:sz w:val="20"/>
        </w:rPr>
        <w:t>K</w:t>
      </w:r>
      <w:r>
        <w:rPr>
          <w:b/>
          <w:i/>
          <w:sz w:val="20"/>
          <w:vertAlign w:val="subscript"/>
        </w:rPr>
        <w:t>p</w:t>
      </w:r>
      <w:proofErr w:type="spellEnd"/>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120" w:line="240" w:lineRule="auto"/>
        <w:ind w:left="720" w:hanging="360"/>
        <w:rPr>
          <w:sz w:val="20"/>
        </w:rPr>
      </w:pPr>
      <w:r>
        <w:rPr>
          <w:sz w:val="20"/>
        </w:rPr>
        <w:t>decreases</w:t>
      </w:r>
      <w:r>
        <w:rPr>
          <w:sz w:val="20"/>
        </w:rPr>
        <w:tab/>
        <w:t>increases</w:t>
      </w:r>
      <w:r>
        <w:rPr>
          <w:sz w:val="20"/>
        </w:rPr>
        <w:tab/>
        <w:t>remains same</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increases</w:t>
      </w:r>
      <w:r>
        <w:rPr>
          <w:sz w:val="20"/>
        </w:rPr>
        <w:tab/>
        <w:t>decreases</w:t>
      </w:r>
      <w:r>
        <w:rPr>
          <w:sz w:val="20"/>
        </w:rPr>
        <w:tab/>
        <w:t>remains same</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stays the same</w:t>
      </w:r>
      <w:r>
        <w:rPr>
          <w:sz w:val="20"/>
        </w:rPr>
        <w:tab/>
        <w:t>stays the same</w:t>
      </w:r>
      <w:r>
        <w:rPr>
          <w:sz w:val="20"/>
        </w:rPr>
        <w:tab/>
        <w:t xml:space="preserve">remains same      </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increases</w:t>
      </w:r>
      <w:r>
        <w:rPr>
          <w:sz w:val="20"/>
        </w:rPr>
        <w:tab/>
        <w:t>decreases</w:t>
      </w:r>
      <w:r>
        <w:rPr>
          <w:sz w:val="20"/>
        </w:rPr>
        <w:tab/>
        <w:t>decreases</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increases</w:t>
      </w:r>
      <w:r>
        <w:rPr>
          <w:sz w:val="20"/>
        </w:rPr>
        <w:tab/>
        <w:t>increases</w:t>
      </w:r>
      <w:r>
        <w:rPr>
          <w:sz w:val="20"/>
        </w:rPr>
        <w:tab/>
        <w:t>decreases</w:t>
      </w:r>
    </w:p>
    <w:p w:rsidR="00BC12CA" w:rsidRDefault="007F5233">
      <w:pPr>
        <w:pStyle w:val="answers"/>
        <w:numPr>
          <w:ilvl w:val="0"/>
          <w:numId w:val="9"/>
        </w:numPr>
        <w:tabs>
          <w:tab w:val="clear" w:pos="810"/>
          <w:tab w:val="clear" w:pos="2520"/>
          <w:tab w:val="clear" w:pos="2880"/>
          <w:tab w:val="left" w:pos="720"/>
        </w:tabs>
        <w:spacing w:before="220" w:line="240" w:lineRule="auto"/>
        <w:ind w:hanging="360"/>
        <w:rPr>
          <w:sz w:val="20"/>
        </w:rPr>
      </w:pPr>
      <w:r>
        <w:rPr>
          <w:sz w:val="20"/>
        </w:rPr>
        <w:t>Which occurs when the temperature is increased at constant volume?</w:t>
      </w:r>
    </w:p>
    <w:p w:rsidR="00BC12CA" w:rsidRDefault="007F5233">
      <w:pPr>
        <w:pStyle w:val="answers"/>
        <w:tabs>
          <w:tab w:val="clear" w:pos="810"/>
          <w:tab w:val="clear" w:pos="2520"/>
          <w:tab w:val="clear" w:pos="2880"/>
          <w:tab w:val="left" w:pos="720"/>
          <w:tab w:val="left" w:pos="2160"/>
        </w:tabs>
        <w:spacing w:line="240" w:lineRule="auto"/>
        <w:ind w:left="0" w:firstLine="0"/>
        <w:rPr>
          <w:b/>
          <w:sz w:val="20"/>
        </w:rPr>
      </w:pPr>
      <w:r>
        <w:rPr>
          <w:b/>
          <w:sz w:val="20"/>
        </w:rPr>
        <w:tab/>
        <w:t>#molecules</w:t>
      </w:r>
      <w:r>
        <w:rPr>
          <w:b/>
          <w:sz w:val="20"/>
        </w:rPr>
        <w:tab/>
        <w:t>total # of molecules</w:t>
      </w:r>
    </w:p>
    <w:p w:rsidR="00BC12CA" w:rsidRDefault="007F5233">
      <w:pPr>
        <w:pStyle w:val="answers"/>
        <w:tabs>
          <w:tab w:val="clear" w:pos="810"/>
          <w:tab w:val="clear" w:pos="2520"/>
          <w:tab w:val="clear" w:pos="2880"/>
          <w:tab w:val="left" w:pos="720"/>
          <w:tab w:val="left" w:pos="2160"/>
          <w:tab w:val="left" w:pos="3960"/>
        </w:tabs>
        <w:spacing w:line="240" w:lineRule="auto"/>
        <w:ind w:left="0" w:firstLine="0"/>
        <w:rPr>
          <w:b/>
          <w:sz w:val="20"/>
        </w:rPr>
      </w:pPr>
      <w:r>
        <w:rPr>
          <w:b/>
          <w:sz w:val="20"/>
        </w:rPr>
        <w:tab/>
      </w:r>
      <w:proofErr w:type="gramStart"/>
      <w:r>
        <w:rPr>
          <w:b/>
          <w:sz w:val="20"/>
        </w:rPr>
        <w:t>of</w:t>
      </w:r>
      <w:proofErr w:type="gramEnd"/>
      <w:r>
        <w:rPr>
          <w:b/>
          <w:sz w:val="20"/>
        </w:rPr>
        <w:t xml:space="preserve"> N</w:t>
      </w:r>
      <w:r>
        <w:rPr>
          <w:b/>
          <w:sz w:val="20"/>
          <w:vertAlign w:val="subscript"/>
        </w:rPr>
        <w:t>2</w:t>
      </w:r>
      <w:r>
        <w:rPr>
          <w:b/>
          <w:sz w:val="20"/>
        </w:rPr>
        <w:t>O</w:t>
      </w:r>
      <w:r>
        <w:rPr>
          <w:b/>
          <w:sz w:val="20"/>
          <w:vertAlign w:val="subscript"/>
        </w:rPr>
        <w:t>4</w:t>
      </w:r>
      <w:r>
        <w:rPr>
          <w:b/>
          <w:sz w:val="20"/>
        </w:rPr>
        <w:tab/>
        <w:t>of all gases</w:t>
      </w:r>
      <w:r>
        <w:rPr>
          <w:b/>
          <w:sz w:val="20"/>
        </w:rPr>
        <w:tab/>
      </w:r>
      <w:proofErr w:type="spellStart"/>
      <w:r>
        <w:rPr>
          <w:b/>
          <w:i/>
          <w:sz w:val="20"/>
        </w:rPr>
        <w:t>K</w:t>
      </w:r>
      <w:r>
        <w:rPr>
          <w:b/>
          <w:i/>
          <w:sz w:val="20"/>
          <w:vertAlign w:val="subscript"/>
        </w:rPr>
        <w:t>p</w:t>
      </w:r>
      <w:proofErr w:type="spellEnd"/>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120" w:line="240" w:lineRule="auto"/>
        <w:ind w:left="720" w:hanging="360"/>
        <w:rPr>
          <w:sz w:val="20"/>
        </w:rPr>
      </w:pPr>
      <w:r>
        <w:rPr>
          <w:sz w:val="20"/>
        </w:rPr>
        <w:t>increases</w:t>
      </w:r>
      <w:r>
        <w:rPr>
          <w:sz w:val="20"/>
        </w:rPr>
        <w:tab/>
        <w:t>decreases</w:t>
      </w:r>
      <w:r>
        <w:rPr>
          <w:sz w:val="20"/>
        </w:rPr>
        <w:tab/>
        <w:t>remains same</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decreases</w:t>
      </w:r>
      <w:r>
        <w:rPr>
          <w:sz w:val="20"/>
        </w:rPr>
        <w:tab/>
        <w:t>increases</w:t>
      </w:r>
      <w:r>
        <w:rPr>
          <w:sz w:val="20"/>
        </w:rPr>
        <w:tab/>
        <w:t>remains same</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increases</w:t>
      </w:r>
      <w:r>
        <w:rPr>
          <w:sz w:val="20"/>
        </w:rPr>
        <w:tab/>
        <w:t>decreases</w:t>
      </w:r>
      <w:r>
        <w:rPr>
          <w:sz w:val="20"/>
        </w:rPr>
        <w:tab/>
        <w:t>increases</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decreases</w:t>
      </w:r>
      <w:r>
        <w:rPr>
          <w:sz w:val="20"/>
        </w:rPr>
        <w:tab/>
        <w:t>decreases</w:t>
      </w:r>
      <w:r>
        <w:rPr>
          <w:sz w:val="20"/>
        </w:rPr>
        <w:tab/>
        <w:t>increases</w:t>
      </w:r>
    </w:p>
    <w:p w:rsidR="00BC12CA" w:rsidRDefault="007F5233">
      <w:pPr>
        <w:pStyle w:val="answers"/>
        <w:numPr>
          <w:ilvl w:val="1"/>
          <w:numId w:val="9"/>
        </w:numPr>
        <w:tabs>
          <w:tab w:val="clear" w:pos="360"/>
          <w:tab w:val="clear" w:pos="810"/>
          <w:tab w:val="clear" w:pos="2520"/>
          <w:tab w:val="clear" w:pos="2880"/>
          <w:tab w:val="num" w:pos="720"/>
          <w:tab w:val="left" w:pos="2160"/>
          <w:tab w:val="left" w:pos="3600"/>
        </w:tabs>
        <w:spacing w:before="60" w:line="240" w:lineRule="auto"/>
        <w:ind w:left="720" w:hanging="360"/>
        <w:rPr>
          <w:sz w:val="20"/>
        </w:rPr>
      </w:pPr>
      <w:r>
        <w:rPr>
          <w:sz w:val="20"/>
        </w:rPr>
        <w:t>decreases</w:t>
      </w:r>
      <w:r>
        <w:rPr>
          <w:sz w:val="20"/>
        </w:rPr>
        <w:tab/>
        <w:t>increases</w:t>
      </w:r>
      <w:r>
        <w:rPr>
          <w:sz w:val="20"/>
        </w:rPr>
        <w:tab/>
        <w:t xml:space="preserve">increases        </w:t>
      </w:r>
    </w:p>
    <w:p w:rsidR="00BC12CA" w:rsidRDefault="007F5233">
      <w:pPr>
        <w:pStyle w:val="answers"/>
        <w:numPr>
          <w:ilvl w:val="0"/>
          <w:numId w:val="9"/>
        </w:numPr>
        <w:tabs>
          <w:tab w:val="clear" w:pos="810"/>
          <w:tab w:val="clear" w:pos="2520"/>
          <w:tab w:val="clear" w:pos="2880"/>
        </w:tabs>
        <w:spacing w:before="320" w:line="240" w:lineRule="auto"/>
        <w:ind w:hanging="360"/>
        <w:rPr>
          <w:sz w:val="20"/>
        </w:rPr>
      </w:pPr>
      <w:r>
        <w:rPr>
          <w:sz w:val="20"/>
        </w:rPr>
        <w:t>4NH</w:t>
      </w:r>
      <w:r>
        <w:rPr>
          <w:sz w:val="20"/>
          <w:vertAlign w:val="subscript"/>
        </w:rPr>
        <w:t>3(</w:t>
      </w:r>
      <w:r>
        <w:rPr>
          <w:i/>
          <w:sz w:val="20"/>
          <w:vertAlign w:val="subscript"/>
        </w:rPr>
        <w:t>g</w:t>
      </w:r>
      <w:r>
        <w:rPr>
          <w:sz w:val="20"/>
          <w:vertAlign w:val="subscript"/>
        </w:rPr>
        <w:t xml:space="preserve">) </w:t>
      </w:r>
      <w:r>
        <w:rPr>
          <w:sz w:val="20"/>
        </w:rPr>
        <w:t>+ 3O</w:t>
      </w:r>
      <w:r>
        <w:rPr>
          <w:sz w:val="20"/>
          <w:vertAlign w:val="subscript"/>
        </w:rPr>
        <w:t>2(</w:t>
      </w:r>
      <w:r>
        <w:rPr>
          <w:i/>
          <w:sz w:val="20"/>
          <w:vertAlign w:val="subscript"/>
        </w:rPr>
        <w:t>g</w:t>
      </w:r>
      <w:r>
        <w:rPr>
          <w:sz w:val="20"/>
          <w:vertAlign w:val="subscript"/>
        </w:rPr>
        <w:t>)</w:t>
      </w:r>
      <w:r>
        <w:rPr>
          <w:sz w:val="20"/>
        </w:rPr>
        <w:t xml:space="preserve"> ↔ 2N</w:t>
      </w:r>
      <w:r>
        <w:rPr>
          <w:sz w:val="20"/>
          <w:vertAlign w:val="subscript"/>
        </w:rPr>
        <w:t>2(</w:t>
      </w:r>
      <w:r>
        <w:rPr>
          <w:i/>
          <w:sz w:val="20"/>
          <w:vertAlign w:val="subscript"/>
        </w:rPr>
        <w:t>g</w:t>
      </w:r>
      <w:r>
        <w:rPr>
          <w:sz w:val="20"/>
          <w:vertAlign w:val="subscript"/>
        </w:rPr>
        <w:t>)</w:t>
      </w:r>
      <w:r>
        <w:rPr>
          <w:sz w:val="20"/>
        </w:rPr>
        <w:t xml:space="preserve"> + 6H</w:t>
      </w:r>
      <w:r>
        <w:rPr>
          <w:sz w:val="20"/>
          <w:vertAlign w:val="subscript"/>
        </w:rPr>
        <w:t>2</w:t>
      </w:r>
      <w:r>
        <w:rPr>
          <w:sz w:val="20"/>
        </w:rPr>
        <w:t>O</w:t>
      </w:r>
      <w:r>
        <w:rPr>
          <w:sz w:val="20"/>
          <w:vertAlign w:val="subscript"/>
        </w:rPr>
        <w:t>(</w:t>
      </w:r>
      <w:r>
        <w:rPr>
          <w:i/>
          <w:sz w:val="20"/>
          <w:vertAlign w:val="subscript"/>
        </w:rPr>
        <w:t>g</w:t>
      </w:r>
      <w:r>
        <w:rPr>
          <w:sz w:val="20"/>
          <w:vertAlign w:val="subscript"/>
        </w:rPr>
        <w:t>)</w:t>
      </w:r>
      <w:r>
        <w:rPr>
          <w:sz w:val="20"/>
        </w:rPr>
        <w:t xml:space="preserve"> + energy</w:t>
      </w:r>
    </w:p>
    <w:p w:rsidR="00BC12CA" w:rsidRDefault="007F5233">
      <w:pPr>
        <w:pStyle w:val="answers"/>
        <w:numPr>
          <w:ilvl w:val="0"/>
          <w:numId w:val="10"/>
        </w:numPr>
        <w:tabs>
          <w:tab w:val="clear" w:pos="810"/>
          <w:tab w:val="clear" w:pos="2520"/>
          <w:tab w:val="clear" w:pos="2880"/>
        </w:tabs>
        <w:spacing w:before="80" w:line="240" w:lineRule="auto"/>
        <w:ind w:hanging="360"/>
        <w:rPr>
          <w:sz w:val="20"/>
        </w:rPr>
      </w:pPr>
      <w:r>
        <w:rPr>
          <w:sz w:val="20"/>
        </w:rPr>
        <w:t>Which of the following changes to the system at equilibrium shown above would cause the concentration of H</w:t>
      </w:r>
      <w:r>
        <w:rPr>
          <w:sz w:val="20"/>
          <w:vertAlign w:val="subscript"/>
        </w:rPr>
        <w:t>2</w:t>
      </w:r>
      <w:r>
        <w:rPr>
          <w:sz w:val="20"/>
        </w:rPr>
        <w:t>O to increase?</w:t>
      </w:r>
    </w:p>
    <w:p w:rsidR="00BC12CA" w:rsidRDefault="007F5233">
      <w:pPr>
        <w:pStyle w:val="Answers0"/>
        <w:numPr>
          <w:ilvl w:val="1"/>
          <w:numId w:val="11"/>
        </w:numPr>
        <w:tabs>
          <w:tab w:val="clear" w:pos="360"/>
          <w:tab w:val="num" w:pos="720"/>
        </w:tabs>
        <w:spacing w:before="60"/>
        <w:ind w:left="720" w:hanging="360"/>
        <w:rPr>
          <w:sz w:val="20"/>
        </w:rPr>
      </w:pPr>
      <w:r>
        <w:rPr>
          <w:sz w:val="20"/>
        </w:rPr>
        <w:t>The volume of the system was decreased at constant temperature.</w:t>
      </w:r>
    </w:p>
    <w:p w:rsidR="00BC12CA" w:rsidRDefault="007F5233">
      <w:pPr>
        <w:pStyle w:val="Answers0"/>
        <w:numPr>
          <w:ilvl w:val="1"/>
          <w:numId w:val="11"/>
        </w:numPr>
        <w:tabs>
          <w:tab w:val="clear" w:pos="360"/>
          <w:tab w:val="num" w:pos="720"/>
        </w:tabs>
        <w:spacing w:before="60"/>
        <w:ind w:left="720" w:hanging="360"/>
        <w:rPr>
          <w:sz w:val="20"/>
        </w:rPr>
      </w:pPr>
      <w:r>
        <w:rPr>
          <w:sz w:val="20"/>
        </w:rPr>
        <w:t>The temperature of the system was increased at constant volume.</w:t>
      </w:r>
    </w:p>
    <w:p w:rsidR="00BC12CA" w:rsidRDefault="007F5233">
      <w:pPr>
        <w:pStyle w:val="Answers0"/>
        <w:numPr>
          <w:ilvl w:val="1"/>
          <w:numId w:val="11"/>
        </w:numPr>
        <w:tabs>
          <w:tab w:val="clear" w:pos="360"/>
          <w:tab w:val="num" w:pos="720"/>
        </w:tabs>
        <w:spacing w:before="60"/>
        <w:ind w:left="720" w:hanging="360"/>
        <w:rPr>
          <w:sz w:val="20"/>
        </w:rPr>
      </w:pPr>
      <w:r>
        <w:rPr>
          <w:sz w:val="20"/>
        </w:rPr>
        <w:t>NH</w:t>
      </w:r>
      <w:r>
        <w:rPr>
          <w:sz w:val="20"/>
          <w:vertAlign w:val="subscript"/>
        </w:rPr>
        <w:t>3</w:t>
      </w:r>
      <w:r>
        <w:rPr>
          <w:sz w:val="20"/>
        </w:rPr>
        <w:t xml:space="preserve"> was removed from the system.</w:t>
      </w:r>
    </w:p>
    <w:p w:rsidR="00BC12CA" w:rsidRDefault="007F5233">
      <w:pPr>
        <w:pStyle w:val="Answers0"/>
        <w:numPr>
          <w:ilvl w:val="1"/>
          <w:numId w:val="11"/>
        </w:numPr>
        <w:tabs>
          <w:tab w:val="clear" w:pos="360"/>
          <w:tab w:val="num" w:pos="720"/>
        </w:tabs>
        <w:spacing w:before="60"/>
        <w:ind w:left="720" w:hanging="360"/>
        <w:rPr>
          <w:sz w:val="20"/>
        </w:rPr>
      </w:pPr>
      <w:r>
        <w:rPr>
          <w:sz w:val="20"/>
        </w:rPr>
        <w:t>N</w:t>
      </w:r>
      <w:r>
        <w:rPr>
          <w:sz w:val="20"/>
          <w:vertAlign w:val="subscript"/>
        </w:rPr>
        <w:t>2</w:t>
      </w:r>
      <w:r>
        <w:rPr>
          <w:sz w:val="20"/>
        </w:rPr>
        <w:t xml:space="preserve"> was removed from the system.</w:t>
      </w:r>
      <w:r>
        <w:rPr>
          <w:sz w:val="20"/>
        </w:rPr>
        <w:tab/>
      </w:r>
    </w:p>
    <w:p w:rsidR="00BC12CA" w:rsidRDefault="007F5233">
      <w:pPr>
        <w:pStyle w:val="Answers0"/>
        <w:numPr>
          <w:ilvl w:val="1"/>
          <w:numId w:val="11"/>
        </w:numPr>
        <w:tabs>
          <w:tab w:val="clear" w:pos="360"/>
          <w:tab w:val="num" w:pos="720"/>
        </w:tabs>
        <w:spacing w:before="60"/>
        <w:ind w:left="720" w:hanging="360"/>
        <w:rPr>
          <w:sz w:val="20"/>
        </w:rPr>
      </w:pPr>
      <w:r>
        <w:rPr>
          <w:sz w:val="20"/>
        </w:rPr>
        <w:t>O</w:t>
      </w:r>
      <w:r>
        <w:rPr>
          <w:sz w:val="20"/>
          <w:vertAlign w:val="subscript"/>
        </w:rPr>
        <w:t>2</w:t>
      </w:r>
      <w:r>
        <w:rPr>
          <w:sz w:val="20"/>
        </w:rPr>
        <w:t xml:space="preserve"> was removed from the system.</w:t>
      </w:r>
    </w:p>
    <w:p w:rsidR="00BC12CA" w:rsidRDefault="007F5233">
      <w:pPr>
        <w:pStyle w:val="answers"/>
        <w:tabs>
          <w:tab w:val="clear" w:pos="810"/>
          <w:tab w:val="clear" w:pos="2520"/>
          <w:tab w:val="clear" w:pos="2880"/>
          <w:tab w:val="left" w:pos="720"/>
        </w:tabs>
        <w:spacing w:line="240" w:lineRule="auto"/>
        <w:ind w:left="0" w:firstLine="0"/>
        <w:jc w:val="center"/>
        <w:rPr>
          <w:sz w:val="20"/>
        </w:rPr>
      </w:pPr>
      <w:r>
        <w:rPr>
          <w:sz w:val="20"/>
        </w:rPr>
        <w:br w:type="column"/>
      </w:r>
      <w:proofErr w:type="gramStart"/>
      <w:r>
        <w:rPr>
          <w:sz w:val="20"/>
        </w:rPr>
        <w:lastRenderedPageBreak/>
        <w:t>4H</w:t>
      </w:r>
      <w:r>
        <w:rPr>
          <w:sz w:val="20"/>
          <w:vertAlign w:val="subscript"/>
        </w:rPr>
        <w:t>2(</w:t>
      </w:r>
      <w:proofErr w:type="gramEnd"/>
      <w:r>
        <w:rPr>
          <w:sz w:val="20"/>
          <w:vertAlign w:val="subscript"/>
        </w:rPr>
        <w:t>g)</w:t>
      </w:r>
      <w:r>
        <w:rPr>
          <w:sz w:val="20"/>
        </w:rPr>
        <w:t xml:space="preserve"> + CS</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CH</w:t>
      </w:r>
      <w:r>
        <w:rPr>
          <w:sz w:val="20"/>
          <w:vertAlign w:val="subscript"/>
        </w:rPr>
        <w:t>4(g)</w:t>
      </w:r>
      <w:r>
        <w:rPr>
          <w:sz w:val="20"/>
        </w:rPr>
        <w:t xml:space="preserve"> + 2H</w:t>
      </w:r>
      <w:r>
        <w:rPr>
          <w:sz w:val="20"/>
          <w:vertAlign w:val="subscript"/>
        </w:rPr>
        <w:t>2</w:t>
      </w:r>
      <w:r>
        <w:rPr>
          <w:sz w:val="20"/>
        </w:rPr>
        <w:t>S</w:t>
      </w:r>
      <w:r>
        <w:rPr>
          <w:sz w:val="20"/>
          <w:vertAlign w:val="subscript"/>
        </w:rPr>
        <w:t>(g)</w:t>
      </w:r>
    </w:p>
    <w:p w:rsidR="00BC12CA" w:rsidRDefault="007F5233">
      <w:pPr>
        <w:pStyle w:val="answers"/>
        <w:tabs>
          <w:tab w:val="clear" w:pos="810"/>
          <w:tab w:val="clear" w:pos="2520"/>
          <w:tab w:val="clear" w:pos="2880"/>
          <w:tab w:val="left" w:pos="720"/>
        </w:tabs>
        <w:spacing w:before="40" w:line="240" w:lineRule="auto"/>
        <w:ind w:left="0" w:firstLine="0"/>
        <w:rPr>
          <w:sz w:val="20"/>
        </w:rPr>
      </w:pPr>
      <w:r>
        <w:rPr>
          <w:sz w:val="20"/>
        </w:rPr>
        <w:t xml:space="preserve">A mixture of 2.50 mol </w:t>
      </w:r>
      <w:proofErr w:type="gramStart"/>
      <w:r>
        <w:rPr>
          <w:sz w:val="20"/>
        </w:rPr>
        <w:t>H</w:t>
      </w:r>
      <w:r>
        <w:rPr>
          <w:sz w:val="20"/>
          <w:vertAlign w:val="subscript"/>
        </w:rPr>
        <w:t>2(</w:t>
      </w:r>
      <w:proofErr w:type="gramEnd"/>
      <w:r>
        <w:rPr>
          <w:sz w:val="20"/>
          <w:vertAlign w:val="subscript"/>
        </w:rPr>
        <w:t>g)</w:t>
      </w:r>
      <w:r>
        <w:rPr>
          <w:sz w:val="20"/>
        </w:rPr>
        <w:t>, 1.50 mol CS</w:t>
      </w:r>
      <w:r>
        <w:rPr>
          <w:sz w:val="20"/>
          <w:vertAlign w:val="subscript"/>
        </w:rPr>
        <w:t>2(g)</w:t>
      </w:r>
      <w:r>
        <w:rPr>
          <w:sz w:val="20"/>
        </w:rPr>
        <w:t>, 1.5 mol CH</w:t>
      </w:r>
      <w:r>
        <w:rPr>
          <w:sz w:val="20"/>
          <w:vertAlign w:val="subscript"/>
        </w:rPr>
        <w:t xml:space="preserve">4(g) </w:t>
      </w:r>
      <w:r>
        <w:rPr>
          <w:sz w:val="20"/>
        </w:rPr>
        <w:t>and 2.00 mol H</w:t>
      </w:r>
      <w:r>
        <w:rPr>
          <w:sz w:val="20"/>
          <w:vertAlign w:val="subscript"/>
        </w:rPr>
        <w:t>2</w:t>
      </w:r>
      <w:r>
        <w:rPr>
          <w:sz w:val="20"/>
        </w:rPr>
        <w:t>S</w:t>
      </w:r>
      <w:r>
        <w:rPr>
          <w:sz w:val="20"/>
          <w:vertAlign w:val="subscript"/>
        </w:rPr>
        <w:t>(g)</w:t>
      </w:r>
      <w:r>
        <w:rPr>
          <w:sz w:val="20"/>
        </w:rPr>
        <w:t xml:space="preserve"> is placed in a 5.0 L rigid reaction vessel, and the system reaches equilibrium according to the equation above. When the equilibrium is achieved, the concentration of </w:t>
      </w:r>
      <w:proofErr w:type="gramStart"/>
      <w:r>
        <w:rPr>
          <w:sz w:val="20"/>
        </w:rPr>
        <w:t>CH</w:t>
      </w:r>
      <w:r>
        <w:rPr>
          <w:sz w:val="20"/>
          <w:vertAlign w:val="subscript"/>
        </w:rPr>
        <w:t>4(</w:t>
      </w:r>
      <w:proofErr w:type="gramEnd"/>
      <w:r>
        <w:rPr>
          <w:sz w:val="20"/>
          <w:vertAlign w:val="subscript"/>
        </w:rPr>
        <w:t>g)</w:t>
      </w:r>
      <w:r>
        <w:rPr>
          <w:sz w:val="20"/>
        </w:rPr>
        <w:t xml:space="preserve"> has become 0.25 mol L</w:t>
      </w:r>
      <w:r>
        <w:rPr>
          <w:sz w:val="20"/>
          <w:vertAlign w:val="superscript"/>
        </w:rPr>
        <w:t>−1</w:t>
      </w:r>
      <w:r>
        <w:rPr>
          <w:sz w:val="20"/>
        </w:rPr>
        <w:t>.</w:t>
      </w:r>
    </w:p>
    <w:p w:rsidR="00BC12CA" w:rsidRDefault="007F5233">
      <w:pPr>
        <w:pStyle w:val="answers"/>
        <w:tabs>
          <w:tab w:val="clear" w:pos="810"/>
          <w:tab w:val="clear" w:pos="2520"/>
          <w:tab w:val="clear" w:pos="2880"/>
          <w:tab w:val="left" w:pos="720"/>
        </w:tabs>
        <w:spacing w:before="20" w:line="240" w:lineRule="auto"/>
        <w:ind w:left="0" w:firstLine="0"/>
        <w:rPr>
          <w:i/>
          <w:sz w:val="20"/>
        </w:rPr>
      </w:pPr>
      <w:r>
        <w:rPr>
          <w:i/>
          <w:sz w:val="20"/>
        </w:rPr>
        <w:t>The next 5 questions refer to this equilibrium system.</w:t>
      </w:r>
    </w:p>
    <w:p w:rsidR="00BC12CA" w:rsidRDefault="007F5233">
      <w:pPr>
        <w:pStyle w:val="answers"/>
        <w:numPr>
          <w:ilvl w:val="0"/>
          <w:numId w:val="12"/>
        </w:numPr>
        <w:tabs>
          <w:tab w:val="clear" w:pos="810"/>
          <w:tab w:val="clear" w:pos="2520"/>
          <w:tab w:val="clear" w:pos="2880"/>
          <w:tab w:val="left" w:pos="720"/>
        </w:tabs>
        <w:spacing w:before="140" w:line="240" w:lineRule="auto"/>
        <w:ind w:hanging="360"/>
        <w:rPr>
          <w:sz w:val="20"/>
        </w:rPr>
      </w:pPr>
      <w:r>
        <w:rPr>
          <w:sz w:val="20"/>
        </w:rPr>
        <w:t>Changes in concentration occur as this system approaches equilibrium. Which expression gives the best comparison of the changes in those concentrations shown in the ratio to the right?</w:t>
      </w:r>
    </w:p>
    <w:p w:rsidR="00BC12CA" w:rsidRDefault="00DF495F">
      <w:pPr>
        <w:pStyle w:val="answers"/>
        <w:numPr>
          <w:ilvl w:val="1"/>
          <w:numId w:val="12"/>
        </w:numPr>
        <w:tabs>
          <w:tab w:val="clear" w:pos="360"/>
          <w:tab w:val="clear" w:pos="810"/>
          <w:tab w:val="clear" w:pos="2520"/>
          <w:tab w:val="clear" w:pos="2880"/>
          <w:tab w:val="num" w:pos="720"/>
        </w:tabs>
        <w:spacing w:before="40" w:line="240" w:lineRule="auto"/>
        <w:ind w:left="720" w:hanging="360"/>
        <w:rPr>
          <w:sz w:val="20"/>
        </w:rPr>
      </w:pPr>
      <w:r>
        <w:rPr>
          <w:noProof/>
          <w:position w:val="-24"/>
          <w:sz w:val="20"/>
        </w:rPr>
        <w:drawing>
          <wp:inline distT="0" distB="0" distL="0" distR="0">
            <wp:extent cx="190500" cy="3282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190500" cy="328295"/>
                    </a:xfrm>
                    <a:prstGeom prst="rect">
                      <a:avLst/>
                    </a:prstGeom>
                    <a:noFill/>
                    <a:ln w="12700" cap="flat">
                      <a:noFill/>
                      <a:miter lim="800000"/>
                      <a:headEnd/>
                      <a:tailEnd/>
                    </a:ln>
                  </pic:spPr>
                </pic:pic>
              </a:graphicData>
            </a:graphic>
          </wp:inline>
        </w:drawing>
      </w:r>
    </w:p>
    <w:p w:rsidR="00BC12CA" w:rsidRDefault="00DF495F">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noProof/>
          <w:position w:val="-24"/>
          <w:sz w:val="20"/>
        </w:rPr>
        <w:drawing>
          <wp:inline distT="0" distB="0" distL="0" distR="0">
            <wp:extent cx="190500" cy="3282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190500" cy="328295"/>
                    </a:xfrm>
                    <a:prstGeom prst="rect">
                      <a:avLst/>
                    </a:prstGeom>
                    <a:noFill/>
                    <a:ln w="12700" cap="flat">
                      <a:noFill/>
                      <a:miter lim="800000"/>
                      <a:headEnd/>
                      <a:tailEnd/>
                    </a:ln>
                  </pic:spPr>
                </pic:pic>
              </a:graphicData>
            </a:graphic>
          </wp:inline>
        </w:drawing>
      </w:r>
    </w:p>
    <w:p w:rsidR="00BC12CA" w:rsidRDefault="00DF495F">
      <w:pPr>
        <w:pStyle w:val="answers"/>
        <w:numPr>
          <w:ilvl w:val="1"/>
          <w:numId w:val="12"/>
        </w:numPr>
        <w:tabs>
          <w:tab w:val="clear" w:pos="360"/>
          <w:tab w:val="clear" w:pos="810"/>
          <w:tab w:val="clear" w:pos="2520"/>
          <w:tab w:val="clear" w:pos="2880"/>
          <w:tab w:val="num" w:pos="720"/>
          <w:tab w:val="left" w:pos="1800"/>
        </w:tabs>
        <w:spacing w:before="60" w:line="240" w:lineRule="auto"/>
        <w:ind w:left="720" w:hanging="360"/>
        <w:rPr>
          <w:sz w:val="20"/>
        </w:rPr>
      </w:pPr>
      <w:r>
        <w:rPr>
          <w:noProof/>
          <w:position w:val="-24"/>
          <w:sz w:val="20"/>
        </w:rPr>
        <w:drawing>
          <wp:inline distT="0" distB="0" distL="0" distR="0">
            <wp:extent cx="190500" cy="3282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90500" cy="328295"/>
                    </a:xfrm>
                    <a:prstGeom prst="rect">
                      <a:avLst/>
                    </a:prstGeom>
                    <a:noFill/>
                    <a:ln w="12700" cap="flat">
                      <a:noFill/>
                      <a:miter lim="800000"/>
                      <a:headEnd/>
                      <a:tailEnd/>
                    </a:ln>
                  </pic:spPr>
                </pic:pic>
              </a:graphicData>
            </a:graphic>
          </wp:inline>
        </w:drawing>
      </w:r>
      <w:r w:rsidR="007F5233">
        <w:rPr>
          <w:sz w:val="20"/>
        </w:rPr>
        <w:tab/>
      </w:r>
    </w:p>
    <w:p w:rsidR="00BC12CA" w:rsidRDefault="00DF495F">
      <w:pPr>
        <w:pStyle w:val="answers"/>
        <w:numPr>
          <w:ilvl w:val="1"/>
          <w:numId w:val="12"/>
        </w:numPr>
        <w:tabs>
          <w:tab w:val="clear" w:pos="360"/>
          <w:tab w:val="clear" w:pos="810"/>
          <w:tab w:val="clear" w:pos="2520"/>
          <w:tab w:val="clear" w:pos="2880"/>
          <w:tab w:val="num" w:pos="720"/>
        </w:tabs>
        <w:spacing w:before="20" w:line="240" w:lineRule="auto"/>
        <w:ind w:left="720" w:hanging="360"/>
        <w:rPr>
          <w:sz w:val="20"/>
        </w:rPr>
      </w:pPr>
      <w:r>
        <w:rPr>
          <w:noProof/>
          <w:position w:val="-24"/>
          <w:sz w:val="20"/>
        </w:rPr>
        <w:drawing>
          <wp:inline distT="0" distB="0" distL="0" distR="0">
            <wp:extent cx="177800" cy="3244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177800" cy="324485"/>
                    </a:xfrm>
                    <a:prstGeom prst="rect">
                      <a:avLst/>
                    </a:prstGeom>
                    <a:noFill/>
                    <a:ln w="12700" cap="flat">
                      <a:noFill/>
                      <a:miter lim="800000"/>
                      <a:headEnd/>
                      <a:tailEnd/>
                    </a:ln>
                  </pic:spPr>
                </pic:pic>
              </a:graphicData>
            </a:graphic>
          </wp:inline>
        </w:drawing>
      </w:r>
    </w:p>
    <w:p w:rsidR="00BC12CA" w:rsidRDefault="00DF495F">
      <w:pPr>
        <w:pStyle w:val="answers"/>
        <w:numPr>
          <w:ilvl w:val="1"/>
          <w:numId w:val="12"/>
        </w:numPr>
        <w:tabs>
          <w:tab w:val="clear" w:pos="360"/>
          <w:tab w:val="clear" w:pos="810"/>
          <w:tab w:val="clear" w:pos="2520"/>
          <w:tab w:val="clear" w:pos="2880"/>
          <w:tab w:val="num" w:pos="720"/>
        </w:tabs>
        <w:spacing w:line="240" w:lineRule="auto"/>
        <w:ind w:left="720" w:hanging="360"/>
        <w:rPr>
          <w:sz w:val="20"/>
        </w:rPr>
      </w:pPr>
      <w:r>
        <w:rPr>
          <w:noProof/>
          <w:position w:val="-24"/>
          <w:sz w:val="20"/>
        </w:rPr>
        <w:drawing>
          <wp:inline distT="0" distB="0" distL="0" distR="0">
            <wp:extent cx="190500" cy="3282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190500" cy="328295"/>
                    </a:xfrm>
                    <a:prstGeom prst="rect">
                      <a:avLst/>
                    </a:prstGeom>
                    <a:noFill/>
                    <a:ln w="12700" cap="flat">
                      <a:noFill/>
                      <a:miter lim="800000"/>
                      <a:headEnd/>
                      <a:tailEnd/>
                    </a:ln>
                  </pic:spPr>
                </pic:pic>
              </a:graphicData>
            </a:graphic>
          </wp:inline>
        </w:drawing>
      </w:r>
    </w:p>
    <w:p w:rsidR="00BC12CA" w:rsidRDefault="007F5233">
      <w:pPr>
        <w:pStyle w:val="answers"/>
        <w:numPr>
          <w:ilvl w:val="0"/>
          <w:numId w:val="12"/>
        </w:numPr>
        <w:tabs>
          <w:tab w:val="clear" w:pos="810"/>
          <w:tab w:val="clear" w:pos="2520"/>
          <w:tab w:val="clear" w:pos="2880"/>
          <w:tab w:val="left" w:pos="720"/>
        </w:tabs>
        <w:spacing w:before="80" w:line="240" w:lineRule="auto"/>
        <w:ind w:hanging="360"/>
        <w:rPr>
          <w:sz w:val="20"/>
        </w:rPr>
      </w:pPr>
      <w:r>
        <w:rPr>
          <w:sz w:val="20"/>
        </w:rPr>
        <w:t xml:space="preserve">What is the change in the number of moles of </w:t>
      </w:r>
      <w:proofErr w:type="gramStart"/>
      <w:r>
        <w:rPr>
          <w:sz w:val="20"/>
        </w:rPr>
        <w:t>H</w:t>
      </w:r>
      <w:r>
        <w:rPr>
          <w:sz w:val="20"/>
          <w:vertAlign w:val="subscript"/>
        </w:rPr>
        <w:t>2</w:t>
      </w:r>
      <w:r>
        <w:rPr>
          <w:sz w:val="20"/>
        </w:rPr>
        <w:t>S</w:t>
      </w:r>
      <w:r>
        <w:rPr>
          <w:sz w:val="20"/>
          <w:vertAlign w:val="subscript"/>
        </w:rPr>
        <w:t>(</w:t>
      </w:r>
      <w:proofErr w:type="gramEnd"/>
      <w:r>
        <w:rPr>
          <w:sz w:val="20"/>
          <w:vertAlign w:val="subscript"/>
        </w:rPr>
        <w:t>g)</w:t>
      </w:r>
      <w:r>
        <w:rPr>
          <w:sz w:val="20"/>
        </w:rPr>
        <w:t xml:space="preserve"> present as the system moves from its original state to the equilibrium described?</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-2.50</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1.25</w:t>
      </w:r>
    </w:p>
    <w:p w:rsidR="00BC12CA" w:rsidRDefault="007F5233">
      <w:pPr>
        <w:pStyle w:val="answers"/>
        <w:numPr>
          <w:ilvl w:val="1"/>
          <w:numId w:val="12"/>
        </w:numPr>
        <w:tabs>
          <w:tab w:val="clear" w:pos="360"/>
          <w:tab w:val="clear" w:pos="810"/>
          <w:tab w:val="clear" w:pos="2520"/>
          <w:tab w:val="clear" w:pos="2880"/>
          <w:tab w:val="num" w:pos="720"/>
          <w:tab w:val="left" w:pos="2160"/>
        </w:tabs>
        <w:spacing w:before="60" w:line="240" w:lineRule="auto"/>
        <w:ind w:left="720" w:hanging="360"/>
        <w:rPr>
          <w:sz w:val="20"/>
        </w:rPr>
      </w:pPr>
      <w:r>
        <w:rPr>
          <w:sz w:val="20"/>
        </w:rPr>
        <w:t>-0.50</w:t>
      </w:r>
      <w:r>
        <w:rPr>
          <w:sz w:val="20"/>
        </w:rPr>
        <w:tab/>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-0.25</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-0.10</w:t>
      </w:r>
    </w:p>
    <w:p w:rsidR="00BC12CA" w:rsidRDefault="007F5233">
      <w:pPr>
        <w:pStyle w:val="answers"/>
        <w:numPr>
          <w:ilvl w:val="0"/>
          <w:numId w:val="12"/>
        </w:numPr>
        <w:tabs>
          <w:tab w:val="clear" w:pos="810"/>
          <w:tab w:val="clear" w:pos="2520"/>
          <w:tab w:val="clear" w:pos="2880"/>
          <w:tab w:val="left" w:pos="720"/>
        </w:tabs>
        <w:spacing w:before="220" w:line="240" w:lineRule="auto"/>
        <w:ind w:hanging="360"/>
        <w:rPr>
          <w:sz w:val="20"/>
        </w:rPr>
      </w:pPr>
      <w:r>
        <w:rPr>
          <w:sz w:val="20"/>
        </w:rPr>
        <w:t xml:space="preserve">What is the number of moles of </w:t>
      </w:r>
      <w:proofErr w:type="gramStart"/>
      <w:r>
        <w:rPr>
          <w:sz w:val="20"/>
        </w:rPr>
        <w:t>CS</w:t>
      </w:r>
      <w:r>
        <w:rPr>
          <w:sz w:val="20"/>
          <w:vertAlign w:val="subscript"/>
        </w:rPr>
        <w:t>2(</w:t>
      </w:r>
      <w:proofErr w:type="gramEnd"/>
      <w:r>
        <w:rPr>
          <w:sz w:val="20"/>
          <w:vertAlign w:val="subscript"/>
        </w:rPr>
        <w:t>g)</w:t>
      </w:r>
      <w:r>
        <w:rPr>
          <w:sz w:val="20"/>
        </w:rPr>
        <w:t xml:space="preserve"> at equilibrium?</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0.25</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0.35</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0.75</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1.25</w:t>
      </w:r>
    </w:p>
    <w:p w:rsidR="00BC12CA" w:rsidRDefault="007F5233">
      <w:pPr>
        <w:pStyle w:val="answers"/>
        <w:numPr>
          <w:ilvl w:val="1"/>
          <w:numId w:val="12"/>
        </w:numPr>
        <w:tabs>
          <w:tab w:val="clear" w:pos="360"/>
          <w:tab w:val="clear" w:pos="810"/>
          <w:tab w:val="clear" w:pos="2520"/>
          <w:tab w:val="clear" w:pos="2880"/>
          <w:tab w:val="num" w:pos="720"/>
          <w:tab w:val="left" w:pos="2160"/>
        </w:tabs>
        <w:spacing w:before="60" w:line="240" w:lineRule="auto"/>
        <w:ind w:left="720" w:hanging="360"/>
        <w:rPr>
          <w:sz w:val="20"/>
        </w:rPr>
      </w:pPr>
      <w:r>
        <w:rPr>
          <w:sz w:val="20"/>
        </w:rPr>
        <w:t>1.75</w:t>
      </w:r>
      <w:r>
        <w:rPr>
          <w:sz w:val="20"/>
        </w:rPr>
        <w:tab/>
      </w:r>
    </w:p>
    <w:p w:rsidR="00BC12CA" w:rsidRDefault="007F5233">
      <w:pPr>
        <w:pStyle w:val="answers"/>
        <w:numPr>
          <w:ilvl w:val="0"/>
          <w:numId w:val="12"/>
        </w:numPr>
        <w:tabs>
          <w:tab w:val="clear" w:pos="810"/>
          <w:tab w:val="clear" w:pos="2520"/>
          <w:tab w:val="clear" w:pos="2880"/>
          <w:tab w:val="left" w:pos="720"/>
        </w:tabs>
        <w:spacing w:before="160" w:line="240" w:lineRule="auto"/>
        <w:ind w:hanging="360"/>
        <w:rPr>
          <w:sz w:val="20"/>
        </w:rPr>
      </w:pPr>
      <w:r>
        <w:rPr>
          <w:sz w:val="20"/>
        </w:rPr>
        <w:t xml:space="preserve">What is the concentration in moles per liter of </w:t>
      </w:r>
      <w:proofErr w:type="gramStart"/>
      <w:r>
        <w:rPr>
          <w:sz w:val="20"/>
        </w:rPr>
        <w:t>H</w:t>
      </w:r>
      <w:r>
        <w:rPr>
          <w:sz w:val="20"/>
          <w:vertAlign w:val="subscript"/>
        </w:rPr>
        <w:t>2(</w:t>
      </w:r>
      <w:proofErr w:type="gramEnd"/>
      <w:r>
        <w:rPr>
          <w:sz w:val="20"/>
          <w:vertAlign w:val="subscript"/>
        </w:rPr>
        <w:t>g)</w:t>
      </w:r>
      <w:r>
        <w:rPr>
          <w:sz w:val="20"/>
        </w:rPr>
        <w:t xml:space="preserve"> at equilibrium?</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0.50</w:t>
      </w:r>
    </w:p>
    <w:p w:rsidR="00BC12CA" w:rsidRDefault="007F5233">
      <w:pPr>
        <w:pStyle w:val="answers"/>
        <w:numPr>
          <w:ilvl w:val="1"/>
          <w:numId w:val="12"/>
        </w:numPr>
        <w:tabs>
          <w:tab w:val="clear" w:pos="360"/>
          <w:tab w:val="clear" w:pos="810"/>
          <w:tab w:val="clear" w:pos="2520"/>
          <w:tab w:val="clear" w:pos="2880"/>
          <w:tab w:val="num" w:pos="720"/>
          <w:tab w:val="left" w:pos="2340"/>
        </w:tabs>
        <w:spacing w:before="60" w:line="240" w:lineRule="auto"/>
        <w:ind w:left="720" w:hanging="360"/>
        <w:rPr>
          <w:sz w:val="20"/>
        </w:rPr>
      </w:pPr>
      <w:r>
        <w:rPr>
          <w:sz w:val="20"/>
        </w:rPr>
        <w:t>0.70</w:t>
      </w:r>
      <w:r>
        <w:rPr>
          <w:sz w:val="20"/>
        </w:rPr>
        <w:tab/>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1.0</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2.0</w:t>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3.5</w:t>
      </w:r>
    </w:p>
    <w:p w:rsidR="00BC12CA" w:rsidRDefault="007F5233">
      <w:pPr>
        <w:pStyle w:val="answers"/>
        <w:numPr>
          <w:ilvl w:val="0"/>
          <w:numId w:val="12"/>
        </w:numPr>
        <w:tabs>
          <w:tab w:val="clear" w:pos="810"/>
          <w:tab w:val="clear" w:pos="2520"/>
          <w:tab w:val="clear" w:pos="2880"/>
          <w:tab w:val="left" w:pos="720"/>
        </w:tabs>
        <w:spacing w:before="140" w:line="240" w:lineRule="auto"/>
        <w:ind w:hanging="360"/>
        <w:rPr>
          <w:sz w:val="20"/>
        </w:rPr>
      </w:pPr>
      <w:proofErr w:type="gramStart"/>
      <w:r>
        <w:rPr>
          <w:sz w:val="20"/>
        </w:rPr>
        <w:t>Which correctly describes the values for ∆G, the free energy change, and Q, the reaction quotient, when the mixture was prepared.</w:t>
      </w:r>
      <w:proofErr w:type="gramEnd"/>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 xml:space="preserve">∆G = 0, Q = </w:t>
      </w:r>
      <w:proofErr w:type="spellStart"/>
      <w:r>
        <w:rPr>
          <w:sz w:val="20"/>
        </w:rPr>
        <w:t>K</w:t>
      </w:r>
      <w:r>
        <w:rPr>
          <w:sz w:val="20"/>
          <w:vertAlign w:val="subscript"/>
        </w:rPr>
        <w:t>eq</w:t>
      </w:r>
      <w:proofErr w:type="spellEnd"/>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 xml:space="preserve">∆G &gt; 0, Q &lt; </w:t>
      </w:r>
      <w:proofErr w:type="spellStart"/>
      <w:r>
        <w:rPr>
          <w:sz w:val="20"/>
        </w:rPr>
        <w:t>K</w:t>
      </w:r>
      <w:r>
        <w:rPr>
          <w:sz w:val="20"/>
          <w:vertAlign w:val="subscript"/>
        </w:rPr>
        <w:t>eq</w:t>
      </w:r>
      <w:proofErr w:type="spellEnd"/>
    </w:p>
    <w:p w:rsidR="00BC12CA" w:rsidRDefault="007F5233">
      <w:pPr>
        <w:pStyle w:val="answers"/>
        <w:numPr>
          <w:ilvl w:val="1"/>
          <w:numId w:val="12"/>
        </w:numPr>
        <w:tabs>
          <w:tab w:val="clear" w:pos="360"/>
          <w:tab w:val="clear" w:pos="810"/>
          <w:tab w:val="clear" w:pos="2520"/>
          <w:tab w:val="num" w:pos="720"/>
        </w:tabs>
        <w:spacing w:before="60" w:line="240" w:lineRule="auto"/>
        <w:ind w:left="720" w:hanging="360"/>
        <w:rPr>
          <w:sz w:val="20"/>
        </w:rPr>
      </w:pPr>
      <w:r>
        <w:rPr>
          <w:sz w:val="20"/>
        </w:rPr>
        <w:t xml:space="preserve">∆G &gt; 0, Q &gt; </w:t>
      </w:r>
      <w:proofErr w:type="spellStart"/>
      <w:r>
        <w:rPr>
          <w:sz w:val="20"/>
        </w:rPr>
        <w:t>K</w:t>
      </w:r>
      <w:r>
        <w:rPr>
          <w:sz w:val="20"/>
          <w:vertAlign w:val="subscript"/>
        </w:rPr>
        <w:t>eq</w:t>
      </w:r>
      <w:proofErr w:type="spellEnd"/>
      <w:r>
        <w:rPr>
          <w:sz w:val="20"/>
          <w:vertAlign w:val="subscript"/>
        </w:rPr>
        <w:tab/>
      </w:r>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vertAlign w:val="subscript"/>
        </w:rPr>
      </w:pPr>
      <w:r>
        <w:rPr>
          <w:sz w:val="20"/>
        </w:rPr>
        <w:t xml:space="preserve">∆G &lt; 0, Q &gt; </w:t>
      </w:r>
      <w:proofErr w:type="spellStart"/>
      <w:r>
        <w:rPr>
          <w:sz w:val="20"/>
        </w:rPr>
        <w:t>K</w:t>
      </w:r>
      <w:r>
        <w:rPr>
          <w:sz w:val="20"/>
          <w:vertAlign w:val="subscript"/>
        </w:rPr>
        <w:t>eq</w:t>
      </w:r>
      <w:proofErr w:type="spellEnd"/>
    </w:p>
    <w:p w:rsidR="00BC12CA" w:rsidRDefault="007F5233">
      <w:pPr>
        <w:pStyle w:val="answers"/>
        <w:numPr>
          <w:ilvl w:val="1"/>
          <w:numId w:val="12"/>
        </w:numPr>
        <w:tabs>
          <w:tab w:val="clear" w:pos="360"/>
          <w:tab w:val="clear" w:pos="810"/>
          <w:tab w:val="clear" w:pos="2520"/>
          <w:tab w:val="clear" w:pos="2880"/>
          <w:tab w:val="num" w:pos="720"/>
        </w:tabs>
        <w:spacing w:before="60" w:line="240" w:lineRule="auto"/>
        <w:ind w:left="720" w:hanging="360"/>
        <w:rPr>
          <w:sz w:val="20"/>
        </w:rPr>
      </w:pPr>
      <w:r>
        <w:rPr>
          <w:sz w:val="20"/>
        </w:rPr>
        <w:t xml:space="preserve">∆G &lt; 0, Q &lt; </w:t>
      </w:r>
      <w:proofErr w:type="spellStart"/>
      <w:r>
        <w:rPr>
          <w:sz w:val="20"/>
        </w:rPr>
        <w:t>K</w:t>
      </w:r>
      <w:r>
        <w:rPr>
          <w:sz w:val="20"/>
          <w:vertAlign w:val="subscript"/>
        </w:rPr>
        <w:t>eq</w:t>
      </w:r>
      <w:proofErr w:type="spellEnd"/>
    </w:p>
    <w:p w:rsidR="00BC12CA" w:rsidRDefault="007F5233">
      <w:pPr>
        <w:pStyle w:val="answers"/>
        <w:tabs>
          <w:tab w:val="clear" w:pos="810"/>
          <w:tab w:val="clear" w:pos="2520"/>
          <w:tab w:val="clear" w:pos="2880"/>
          <w:tab w:val="left" w:pos="720"/>
        </w:tabs>
        <w:spacing w:before="320" w:line="240" w:lineRule="auto"/>
        <w:ind w:left="0" w:firstLine="0"/>
        <w:jc w:val="center"/>
        <w:rPr>
          <w:sz w:val="20"/>
        </w:rPr>
      </w:pPr>
      <w:proofErr w:type="gramStart"/>
      <w:r>
        <w:rPr>
          <w:sz w:val="20"/>
        </w:rPr>
        <w:lastRenderedPageBreak/>
        <w:t>N</w:t>
      </w:r>
      <w:r>
        <w:rPr>
          <w:sz w:val="20"/>
          <w:vertAlign w:val="subscript"/>
        </w:rPr>
        <w:t>2(</w:t>
      </w:r>
      <w:proofErr w:type="gramEnd"/>
      <w:r>
        <w:rPr>
          <w:sz w:val="20"/>
          <w:vertAlign w:val="subscript"/>
        </w:rPr>
        <w:t>g)</w:t>
      </w:r>
      <w:r>
        <w:rPr>
          <w:sz w:val="20"/>
        </w:rPr>
        <w:t xml:space="preserve"> + 3H</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2NH</w:t>
      </w:r>
      <w:r>
        <w:rPr>
          <w:sz w:val="20"/>
          <w:vertAlign w:val="subscript"/>
        </w:rPr>
        <w:t>3(g)</w:t>
      </w:r>
      <w:r>
        <w:rPr>
          <w:sz w:val="20"/>
        </w:rPr>
        <w:t xml:space="preserve"> + 92 kJ</w:t>
      </w:r>
    </w:p>
    <w:p w:rsidR="00BC12CA" w:rsidRDefault="007F5233">
      <w:pPr>
        <w:pStyle w:val="answers"/>
        <w:numPr>
          <w:ilvl w:val="0"/>
          <w:numId w:val="13"/>
        </w:numPr>
        <w:tabs>
          <w:tab w:val="clear" w:pos="810"/>
          <w:tab w:val="clear" w:pos="2520"/>
          <w:tab w:val="clear" w:pos="2880"/>
          <w:tab w:val="left" w:pos="720"/>
        </w:tabs>
        <w:spacing w:before="40" w:line="240" w:lineRule="auto"/>
        <w:ind w:hanging="360"/>
        <w:rPr>
          <w:sz w:val="20"/>
        </w:rPr>
      </w:pPr>
      <w:r>
        <w:rPr>
          <w:sz w:val="20"/>
        </w:rPr>
        <w:t>The next 4 questions apply to an equilibrium system based on the reversible reaction given above.</w:t>
      </w:r>
    </w:p>
    <w:p w:rsidR="00BC12CA" w:rsidRDefault="007F5233">
      <w:pPr>
        <w:pStyle w:val="answers"/>
        <w:numPr>
          <w:ilvl w:val="0"/>
          <w:numId w:val="14"/>
        </w:numPr>
        <w:tabs>
          <w:tab w:val="clear" w:pos="810"/>
          <w:tab w:val="clear" w:pos="2520"/>
          <w:tab w:val="clear" w:pos="2880"/>
          <w:tab w:val="left" w:pos="720"/>
        </w:tabs>
        <w:spacing w:before="140" w:line="240" w:lineRule="auto"/>
        <w:ind w:hanging="360"/>
        <w:rPr>
          <w:sz w:val="20"/>
        </w:rPr>
      </w:pPr>
      <w:r>
        <w:rPr>
          <w:sz w:val="20"/>
        </w:rPr>
        <w:t>When the temperature of such an equilibrium system is increased at constant volume, which property is least affected?</w:t>
      </w:r>
    </w:p>
    <w:p w:rsidR="00BC12CA" w:rsidRDefault="007F5233">
      <w:pPr>
        <w:pStyle w:val="answers"/>
        <w:numPr>
          <w:ilvl w:val="1"/>
          <w:numId w:val="14"/>
        </w:numPr>
        <w:tabs>
          <w:tab w:val="clear" w:pos="360"/>
          <w:tab w:val="clear" w:pos="810"/>
          <w:tab w:val="clear" w:pos="2520"/>
          <w:tab w:val="clear" w:pos="2880"/>
          <w:tab w:val="num" w:pos="720"/>
          <w:tab w:val="left" w:pos="2340"/>
        </w:tabs>
        <w:spacing w:before="60" w:line="240" w:lineRule="auto"/>
        <w:ind w:left="720" w:hanging="360"/>
        <w:rPr>
          <w:sz w:val="20"/>
        </w:rPr>
      </w:pPr>
      <w:r>
        <w:rPr>
          <w:sz w:val="20"/>
        </w:rPr>
        <w:t>density</w:t>
      </w:r>
      <w:r>
        <w:rPr>
          <w:sz w:val="20"/>
        </w:rPr>
        <w:tab/>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pressure</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concentration of NH</w:t>
      </w:r>
      <w:r>
        <w:rPr>
          <w:sz w:val="20"/>
          <w:vertAlign w:val="subscript"/>
        </w:rPr>
        <w:t>3(g)</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concentration of N</w:t>
      </w:r>
      <w:r>
        <w:rPr>
          <w:sz w:val="20"/>
          <w:vertAlign w:val="subscript"/>
        </w:rPr>
        <w:t>2(g)</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average kinetic energy</w:t>
      </w:r>
    </w:p>
    <w:p w:rsidR="00BC12CA" w:rsidRDefault="007F5233">
      <w:pPr>
        <w:pStyle w:val="answers"/>
        <w:numPr>
          <w:ilvl w:val="0"/>
          <w:numId w:val="14"/>
        </w:numPr>
        <w:tabs>
          <w:tab w:val="clear" w:pos="810"/>
          <w:tab w:val="clear" w:pos="2520"/>
          <w:tab w:val="clear" w:pos="2880"/>
          <w:tab w:val="left" w:pos="720"/>
        </w:tabs>
        <w:spacing w:before="320" w:line="240" w:lineRule="auto"/>
        <w:ind w:hanging="360"/>
        <w:rPr>
          <w:sz w:val="20"/>
        </w:rPr>
      </w:pPr>
      <w:r>
        <w:rPr>
          <w:sz w:val="20"/>
        </w:rPr>
        <w:t xml:space="preserve">How are the rates of the opposing reactions and the value of the equilibrium constant, </w:t>
      </w:r>
      <w:proofErr w:type="spellStart"/>
      <w:proofErr w:type="gramStart"/>
      <w:r>
        <w:rPr>
          <w:sz w:val="20"/>
        </w:rPr>
        <w:t>K</w:t>
      </w:r>
      <w:r>
        <w:rPr>
          <w:sz w:val="20"/>
          <w:vertAlign w:val="subscript"/>
        </w:rPr>
        <w:t>p</w:t>
      </w:r>
      <w:proofErr w:type="spellEnd"/>
      <w:proofErr w:type="gramEnd"/>
      <w:r>
        <w:rPr>
          <w:sz w:val="20"/>
        </w:rPr>
        <w:t>, affected when heat is added to this system?</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 xml:space="preserve">The reaction rates remain unchanged and </w:t>
      </w:r>
      <w:proofErr w:type="spellStart"/>
      <w:proofErr w:type="gramStart"/>
      <w:r>
        <w:rPr>
          <w:sz w:val="20"/>
        </w:rPr>
        <w:t>K</w:t>
      </w:r>
      <w:r>
        <w:rPr>
          <w:sz w:val="20"/>
          <w:vertAlign w:val="subscript"/>
        </w:rPr>
        <w:t>p</w:t>
      </w:r>
      <w:proofErr w:type="spellEnd"/>
      <w:proofErr w:type="gramEnd"/>
      <w:r>
        <w:rPr>
          <w:sz w:val="20"/>
        </w:rPr>
        <w:t xml:space="preserve"> decreases.</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 xml:space="preserve">The forward reaction will be favored and </w:t>
      </w:r>
      <w:proofErr w:type="spellStart"/>
      <w:proofErr w:type="gramStart"/>
      <w:r>
        <w:rPr>
          <w:sz w:val="20"/>
        </w:rPr>
        <w:t>K</w:t>
      </w:r>
      <w:r>
        <w:rPr>
          <w:sz w:val="20"/>
          <w:vertAlign w:val="subscript"/>
        </w:rPr>
        <w:t>p</w:t>
      </w:r>
      <w:proofErr w:type="spellEnd"/>
      <w:proofErr w:type="gramEnd"/>
      <w:r>
        <w:rPr>
          <w:sz w:val="20"/>
        </w:rPr>
        <w:t xml:space="preserve"> decreases.</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 xml:space="preserve">The forward reaction will be favored and </w:t>
      </w:r>
      <w:proofErr w:type="spellStart"/>
      <w:proofErr w:type="gramStart"/>
      <w:r>
        <w:rPr>
          <w:sz w:val="20"/>
        </w:rPr>
        <w:t>K</w:t>
      </w:r>
      <w:r>
        <w:rPr>
          <w:sz w:val="20"/>
          <w:vertAlign w:val="subscript"/>
        </w:rPr>
        <w:t>p</w:t>
      </w:r>
      <w:proofErr w:type="spellEnd"/>
      <w:proofErr w:type="gramEnd"/>
      <w:r>
        <w:rPr>
          <w:sz w:val="20"/>
        </w:rPr>
        <w:t xml:space="preserve"> increases.</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 xml:space="preserve">The reverse reaction will be favored and </w:t>
      </w:r>
      <w:proofErr w:type="spellStart"/>
      <w:proofErr w:type="gramStart"/>
      <w:r>
        <w:rPr>
          <w:sz w:val="20"/>
        </w:rPr>
        <w:t>K</w:t>
      </w:r>
      <w:r>
        <w:rPr>
          <w:sz w:val="20"/>
          <w:vertAlign w:val="subscript"/>
        </w:rPr>
        <w:t>p</w:t>
      </w:r>
      <w:proofErr w:type="spellEnd"/>
      <w:proofErr w:type="gramEnd"/>
      <w:r>
        <w:rPr>
          <w:sz w:val="20"/>
        </w:rPr>
        <w:t xml:space="preserve"> decreases.</w:t>
      </w:r>
      <w:r>
        <w:rPr>
          <w:sz w:val="20"/>
        </w:rPr>
        <w:tab/>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 xml:space="preserve">The reverse reaction will be favored and </w:t>
      </w:r>
      <w:proofErr w:type="spellStart"/>
      <w:proofErr w:type="gramStart"/>
      <w:r>
        <w:rPr>
          <w:sz w:val="20"/>
        </w:rPr>
        <w:t>K</w:t>
      </w:r>
      <w:r>
        <w:rPr>
          <w:sz w:val="20"/>
          <w:vertAlign w:val="subscript"/>
        </w:rPr>
        <w:t>p</w:t>
      </w:r>
      <w:proofErr w:type="spellEnd"/>
      <w:proofErr w:type="gramEnd"/>
      <w:r>
        <w:rPr>
          <w:sz w:val="20"/>
        </w:rPr>
        <w:t xml:space="preserve"> increases.</w:t>
      </w:r>
    </w:p>
    <w:p w:rsidR="00BC12CA" w:rsidRDefault="007F5233">
      <w:pPr>
        <w:pStyle w:val="answers"/>
        <w:numPr>
          <w:ilvl w:val="0"/>
          <w:numId w:val="14"/>
        </w:numPr>
        <w:tabs>
          <w:tab w:val="clear" w:pos="810"/>
          <w:tab w:val="clear" w:pos="2520"/>
          <w:tab w:val="clear" w:pos="2880"/>
          <w:tab w:val="left" w:pos="720"/>
        </w:tabs>
        <w:spacing w:before="320" w:line="240" w:lineRule="auto"/>
        <w:ind w:hanging="360"/>
        <w:rPr>
          <w:sz w:val="20"/>
        </w:rPr>
      </w:pPr>
      <w:r>
        <w:rPr>
          <w:sz w:val="20"/>
        </w:rPr>
        <w:t>Which observation confirms the fact that equilibrium has been reached in such a system confined in a closed, rigid container?</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The density remains constant.</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The odor of ammonia can first be detected.</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The pressure is decreasing at a constant rate.</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 xml:space="preserve">The partial pressure of hydrogen remains constant.    </w:t>
      </w:r>
    </w:p>
    <w:p w:rsidR="00BC12CA" w:rsidRDefault="007F5233">
      <w:pPr>
        <w:pStyle w:val="answers"/>
        <w:numPr>
          <w:ilvl w:val="1"/>
          <w:numId w:val="14"/>
        </w:numPr>
        <w:tabs>
          <w:tab w:val="clear" w:pos="360"/>
          <w:tab w:val="clear" w:pos="810"/>
          <w:tab w:val="clear" w:pos="2520"/>
          <w:tab w:val="clear" w:pos="2880"/>
          <w:tab w:val="num" w:pos="720"/>
        </w:tabs>
        <w:spacing w:before="60" w:line="240" w:lineRule="auto"/>
        <w:ind w:left="720" w:hanging="360"/>
        <w:rPr>
          <w:sz w:val="20"/>
        </w:rPr>
      </w:pPr>
      <w:r>
        <w:rPr>
          <w:sz w:val="20"/>
        </w:rPr>
        <w:t>The mass of the system has decreased to a constant value.</w:t>
      </w:r>
    </w:p>
    <w:p w:rsidR="00BC12CA" w:rsidRDefault="007F5233">
      <w:pPr>
        <w:pStyle w:val="answers"/>
        <w:numPr>
          <w:ilvl w:val="0"/>
          <w:numId w:val="14"/>
        </w:numPr>
        <w:tabs>
          <w:tab w:val="clear" w:pos="810"/>
          <w:tab w:val="clear" w:pos="2520"/>
          <w:tab w:val="clear" w:pos="2880"/>
          <w:tab w:val="left" w:pos="720"/>
        </w:tabs>
        <w:spacing w:before="320" w:line="240" w:lineRule="auto"/>
        <w:ind w:hanging="360"/>
        <w:rPr>
          <w:sz w:val="20"/>
        </w:rPr>
      </w:pPr>
      <w:r>
        <w:rPr>
          <w:sz w:val="20"/>
        </w:rPr>
        <w:t xml:space="preserve">Which occurs when such an equilibrium system is subjected to a stress by the addition of </w:t>
      </w:r>
      <w:proofErr w:type="gramStart"/>
      <w:r>
        <w:rPr>
          <w:sz w:val="20"/>
        </w:rPr>
        <w:t>H</w:t>
      </w:r>
      <w:r>
        <w:rPr>
          <w:sz w:val="20"/>
          <w:vertAlign w:val="subscript"/>
        </w:rPr>
        <w:t>2(</w:t>
      </w:r>
      <w:proofErr w:type="gramEnd"/>
      <w:r>
        <w:rPr>
          <w:sz w:val="20"/>
          <w:vertAlign w:val="subscript"/>
        </w:rPr>
        <w:t xml:space="preserve">g) </w:t>
      </w:r>
      <w:r>
        <w:rPr>
          <w:sz w:val="20"/>
        </w:rPr>
        <w:t>and the system proceeds to a new equilibrium?</w:t>
      </w:r>
    </w:p>
    <w:p w:rsidR="00BC12CA" w:rsidRDefault="007F5233">
      <w:pPr>
        <w:pStyle w:val="answers"/>
        <w:numPr>
          <w:ilvl w:val="2"/>
          <w:numId w:val="15"/>
        </w:numPr>
        <w:tabs>
          <w:tab w:val="clear" w:pos="360"/>
          <w:tab w:val="clear" w:pos="810"/>
          <w:tab w:val="clear" w:pos="2520"/>
          <w:tab w:val="clear" w:pos="2880"/>
          <w:tab w:val="num" w:pos="1080"/>
        </w:tabs>
        <w:spacing w:before="60" w:line="240" w:lineRule="auto"/>
        <w:ind w:left="1080" w:hanging="360"/>
        <w:rPr>
          <w:sz w:val="20"/>
        </w:rPr>
      </w:pPr>
      <w:r>
        <w:rPr>
          <w:sz w:val="20"/>
        </w:rPr>
        <w:t>Heat will be released.</w:t>
      </w:r>
    </w:p>
    <w:p w:rsidR="00BC12CA" w:rsidRDefault="007F5233">
      <w:pPr>
        <w:pStyle w:val="answers"/>
        <w:numPr>
          <w:ilvl w:val="2"/>
          <w:numId w:val="15"/>
        </w:numPr>
        <w:tabs>
          <w:tab w:val="clear" w:pos="360"/>
          <w:tab w:val="clear" w:pos="810"/>
          <w:tab w:val="clear" w:pos="2520"/>
          <w:tab w:val="clear" w:pos="2880"/>
          <w:tab w:val="num" w:pos="1080"/>
        </w:tabs>
        <w:spacing w:before="60" w:line="240" w:lineRule="auto"/>
        <w:ind w:left="1080" w:hanging="360"/>
        <w:rPr>
          <w:sz w:val="20"/>
        </w:rPr>
      </w:pPr>
      <w:r>
        <w:rPr>
          <w:sz w:val="20"/>
        </w:rPr>
        <w:t xml:space="preserve">Some of the added </w:t>
      </w:r>
      <w:proofErr w:type="gramStart"/>
      <w:r>
        <w:rPr>
          <w:sz w:val="20"/>
        </w:rPr>
        <w:t>H</w:t>
      </w:r>
      <w:r>
        <w:rPr>
          <w:sz w:val="20"/>
          <w:vertAlign w:val="subscript"/>
        </w:rPr>
        <w:t>2(</w:t>
      </w:r>
      <w:proofErr w:type="gramEnd"/>
      <w:r>
        <w:rPr>
          <w:sz w:val="20"/>
          <w:vertAlign w:val="subscript"/>
        </w:rPr>
        <w:t xml:space="preserve">g) </w:t>
      </w:r>
      <w:r>
        <w:rPr>
          <w:sz w:val="20"/>
        </w:rPr>
        <w:t>will be consumed.</w:t>
      </w:r>
    </w:p>
    <w:p w:rsidR="00BC12CA" w:rsidRDefault="007F5233">
      <w:pPr>
        <w:pStyle w:val="answers"/>
        <w:numPr>
          <w:ilvl w:val="2"/>
          <w:numId w:val="15"/>
        </w:numPr>
        <w:tabs>
          <w:tab w:val="clear" w:pos="360"/>
          <w:tab w:val="clear" w:pos="810"/>
          <w:tab w:val="clear" w:pos="2520"/>
          <w:tab w:val="clear" w:pos="2880"/>
          <w:tab w:val="num" w:pos="1080"/>
        </w:tabs>
        <w:spacing w:before="60" w:line="240" w:lineRule="auto"/>
        <w:ind w:left="1080" w:hanging="360"/>
        <w:rPr>
          <w:sz w:val="20"/>
        </w:rPr>
      </w:pPr>
      <w:r>
        <w:rPr>
          <w:sz w:val="20"/>
        </w:rPr>
        <w:t xml:space="preserve">Some of the </w:t>
      </w:r>
      <w:proofErr w:type="gramStart"/>
      <w:r>
        <w:rPr>
          <w:sz w:val="20"/>
        </w:rPr>
        <w:t>N</w:t>
      </w:r>
      <w:r>
        <w:rPr>
          <w:sz w:val="20"/>
          <w:vertAlign w:val="subscript"/>
        </w:rPr>
        <w:t>2(</w:t>
      </w:r>
      <w:proofErr w:type="gramEnd"/>
      <w:r>
        <w:rPr>
          <w:sz w:val="20"/>
          <w:vertAlign w:val="subscript"/>
        </w:rPr>
        <w:t>g)</w:t>
      </w:r>
      <w:r>
        <w:rPr>
          <w:sz w:val="20"/>
        </w:rPr>
        <w:t xml:space="preserve"> present originally will be consumed.</w:t>
      </w:r>
    </w:p>
    <w:p w:rsidR="00BC12CA" w:rsidRDefault="007F5233">
      <w:pPr>
        <w:pStyle w:val="answers"/>
        <w:numPr>
          <w:ilvl w:val="1"/>
          <w:numId w:val="16"/>
        </w:numPr>
        <w:tabs>
          <w:tab w:val="clear" w:pos="360"/>
          <w:tab w:val="clear" w:pos="810"/>
          <w:tab w:val="clear" w:pos="2520"/>
          <w:tab w:val="clear" w:pos="2880"/>
          <w:tab w:val="num" w:pos="720"/>
        </w:tabs>
        <w:spacing w:before="60" w:line="240" w:lineRule="auto"/>
        <w:ind w:left="720" w:hanging="360"/>
        <w:rPr>
          <w:sz w:val="20"/>
        </w:rPr>
      </w:pPr>
      <w:r>
        <w:rPr>
          <w:sz w:val="20"/>
        </w:rPr>
        <w:t>ii only</w:t>
      </w:r>
    </w:p>
    <w:p w:rsidR="00BC12CA" w:rsidRDefault="007F5233">
      <w:pPr>
        <w:pStyle w:val="answers"/>
        <w:numPr>
          <w:ilvl w:val="1"/>
          <w:numId w:val="16"/>
        </w:numPr>
        <w:tabs>
          <w:tab w:val="clear" w:pos="360"/>
          <w:tab w:val="clear" w:pos="810"/>
          <w:tab w:val="clear" w:pos="2520"/>
          <w:tab w:val="clear" w:pos="2880"/>
          <w:tab w:val="num" w:pos="720"/>
        </w:tabs>
        <w:spacing w:before="60" w:line="240" w:lineRule="auto"/>
        <w:ind w:left="720" w:hanging="360"/>
        <w:rPr>
          <w:sz w:val="20"/>
        </w:rPr>
      </w:pPr>
      <w:r>
        <w:rPr>
          <w:sz w:val="20"/>
        </w:rPr>
        <w:t>iii only</w:t>
      </w:r>
    </w:p>
    <w:p w:rsidR="00BC12CA" w:rsidRDefault="007F5233">
      <w:pPr>
        <w:pStyle w:val="answers"/>
        <w:numPr>
          <w:ilvl w:val="1"/>
          <w:numId w:val="16"/>
        </w:numPr>
        <w:tabs>
          <w:tab w:val="clear" w:pos="360"/>
          <w:tab w:val="clear" w:pos="810"/>
          <w:tab w:val="clear" w:pos="2520"/>
          <w:tab w:val="clear" w:pos="2880"/>
          <w:tab w:val="num" w:pos="720"/>
        </w:tabs>
        <w:spacing w:before="60" w:line="240" w:lineRule="auto"/>
        <w:ind w:left="720" w:hanging="360"/>
        <w:rPr>
          <w:sz w:val="20"/>
        </w:rPr>
      </w:pPr>
      <w:proofErr w:type="spellStart"/>
      <w:r>
        <w:rPr>
          <w:sz w:val="20"/>
        </w:rPr>
        <w:t>i</w:t>
      </w:r>
      <w:proofErr w:type="spellEnd"/>
      <w:r>
        <w:rPr>
          <w:sz w:val="20"/>
        </w:rPr>
        <w:t xml:space="preserve"> and iii only</w:t>
      </w:r>
    </w:p>
    <w:p w:rsidR="00BC12CA" w:rsidRDefault="007F5233">
      <w:pPr>
        <w:pStyle w:val="answers"/>
        <w:numPr>
          <w:ilvl w:val="1"/>
          <w:numId w:val="16"/>
        </w:numPr>
        <w:tabs>
          <w:tab w:val="clear" w:pos="360"/>
          <w:tab w:val="clear" w:pos="810"/>
          <w:tab w:val="clear" w:pos="2520"/>
          <w:tab w:val="clear" w:pos="2880"/>
          <w:tab w:val="num" w:pos="720"/>
        </w:tabs>
        <w:spacing w:before="60" w:line="240" w:lineRule="auto"/>
        <w:ind w:left="720" w:hanging="360"/>
        <w:rPr>
          <w:sz w:val="20"/>
        </w:rPr>
      </w:pPr>
      <w:r>
        <w:rPr>
          <w:sz w:val="20"/>
        </w:rPr>
        <w:t>ii and iii only</w:t>
      </w:r>
    </w:p>
    <w:p w:rsidR="00BC12CA" w:rsidRDefault="007F5233">
      <w:pPr>
        <w:pStyle w:val="answers"/>
        <w:numPr>
          <w:ilvl w:val="1"/>
          <w:numId w:val="16"/>
        </w:numPr>
        <w:tabs>
          <w:tab w:val="clear" w:pos="360"/>
          <w:tab w:val="clear" w:pos="810"/>
          <w:tab w:val="clear" w:pos="2520"/>
          <w:tab w:val="clear" w:pos="2880"/>
          <w:tab w:val="num" w:pos="720"/>
        </w:tabs>
        <w:spacing w:before="60" w:line="240" w:lineRule="auto"/>
        <w:ind w:left="720" w:hanging="360"/>
        <w:rPr>
          <w:sz w:val="20"/>
        </w:rPr>
      </w:pPr>
      <w:proofErr w:type="spellStart"/>
      <w:r>
        <w:rPr>
          <w:sz w:val="20"/>
        </w:rPr>
        <w:t>i</w:t>
      </w:r>
      <w:proofErr w:type="spellEnd"/>
      <w:r>
        <w:rPr>
          <w:sz w:val="20"/>
        </w:rPr>
        <w:t>, ii, and iii</w:t>
      </w:r>
      <w:r>
        <w:rPr>
          <w:sz w:val="20"/>
        </w:rPr>
        <w:tab/>
      </w:r>
    </w:p>
    <w:p w:rsidR="00BC12CA" w:rsidRDefault="00BC12CA">
      <w:pPr>
        <w:rPr>
          <w:rFonts w:ascii="Times New Roman" w:hAnsi="Times New Roman"/>
          <w:sz w:val="20"/>
        </w:rPr>
        <w:sectPr w:rsidR="00BC12CA">
          <w:headerReference w:type="even" r:id="rId18"/>
          <w:headerReference w:type="default" r:id="rId19"/>
          <w:headerReference w:type="first" r:id="rId20"/>
          <w:type w:val="continuous"/>
          <w:pgSz w:w="12240" w:h="15840"/>
          <w:pgMar w:top="1080" w:right="720" w:bottom="720" w:left="1080" w:header="720" w:footer="720" w:gutter="0"/>
          <w:cols w:num="2" w:space="720" w:equalWidth="0">
            <w:col w:w="4860" w:space="720"/>
            <w:col w:w="4860"/>
          </w:cols>
          <w:titlePg/>
        </w:sectPr>
      </w:pPr>
    </w:p>
    <w:p w:rsidR="00BC12CA" w:rsidRDefault="007F5233">
      <w:pPr>
        <w:rPr>
          <w:rFonts w:ascii="Times New Roman" w:hAnsi="Times New Roman"/>
          <w:sz w:val="20"/>
        </w:rPr>
      </w:pPr>
      <w:r>
        <w:rPr>
          <w:rFonts w:ascii="Times New Roman" w:hAnsi="Times New Roman"/>
          <w:b/>
          <w:i/>
          <w:sz w:val="20"/>
        </w:rPr>
        <w:lastRenderedPageBreak/>
        <w:t xml:space="preserve">Free Response - Use a calculator and your formula sheets. </w:t>
      </w:r>
      <w:proofErr w:type="gramStart"/>
      <w:r>
        <w:rPr>
          <w:rFonts w:ascii="Times New Roman" w:hAnsi="Times New Roman"/>
          <w:b/>
          <w:i/>
          <w:sz w:val="20"/>
        </w:rPr>
        <w:t>Timed for 30 min.</w:t>
      </w:r>
      <w:proofErr w:type="gramEnd"/>
    </w:p>
    <w:p w:rsidR="00BC12CA" w:rsidRDefault="007F5233">
      <w:pPr>
        <w:pStyle w:val="answers"/>
        <w:numPr>
          <w:ilvl w:val="0"/>
          <w:numId w:val="17"/>
        </w:numPr>
        <w:tabs>
          <w:tab w:val="clear" w:pos="810"/>
          <w:tab w:val="clear" w:pos="2520"/>
          <w:tab w:val="clear" w:pos="2880"/>
          <w:tab w:val="left" w:pos="720"/>
        </w:tabs>
        <w:spacing w:before="120" w:line="240" w:lineRule="auto"/>
        <w:ind w:hanging="360"/>
        <w:rPr>
          <w:sz w:val="20"/>
        </w:rPr>
      </w:pPr>
      <w:r>
        <w:rPr>
          <w:sz w:val="20"/>
        </w:rPr>
        <w:t>The following reaction occurs at 35ºC</w:t>
      </w:r>
    </w:p>
    <w:p w:rsidR="00BC12CA" w:rsidRDefault="007F5233">
      <w:pPr>
        <w:pStyle w:val="answers"/>
        <w:numPr>
          <w:ilvl w:val="0"/>
          <w:numId w:val="18"/>
        </w:numPr>
        <w:tabs>
          <w:tab w:val="clear" w:pos="810"/>
          <w:tab w:val="clear" w:pos="2520"/>
          <w:tab w:val="clear" w:pos="2880"/>
          <w:tab w:val="left" w:pos="720"/>
        </w:tabs>
        <w:spacing w:before="40" w:line="240" w:lineRule="auto"/>
        <w:ind w:hanging="360"/>
        <w:jc w:val="center"/>
        <w:rPr>
          <w:sz w:val="20"/>
        </w:rPr>
      </w:pPr>
      <w:r>
        <w:rPr>
          <w:sz w:val="20"/>
        </w:rPr>
        <w:t xml:space="preserve">2 </w:t>
      </w:r>
      <w:proofErr w:type="spellStart"/>
      <w:r>
        <w:rPr>
          <w:sz w:val="20"/>
        </w:rPr>
        <w:t>NOCl</w:t>
      </w:r>
      <w:proofErr w:type="spellEnd"/>
      <w:r>
        <w:rPr>
          <w:sz w:val="20"/>
          <w:vertAlign w:val="subscript"/>
        </w:rPr>
        <w:t xml:space="preserve">(g) </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 NO</w:t>
      </w:r>
      <w:r>
        <w:rPr>
          <w:sz w:val="20"/>
          <w:vertAlign w:val="subscript"/>
        </w:rPr>
        <w:t xml:space="preserve">(g) </w:t>
      </w:r>
      <w:r>
        <w:rPr>
          <w:sz w:val="20"/>
        </w:rPr>
        <w:t xml:space="preserve"> +  Cl</w:t>
      </w:r>
      <w:r>
        <w:rPr>
          <w:sz w:val="20"/>
          <w:vertAlign w:val="subscript"/>
        </w:rPr>
        <w:t>2(g)</w:t>
      </w:r>
    </w:p>
    <w:p w:rsidR="00BC12CA" w:rsidRDefault="007F5233">
      <w:pPr>
        <w:pStyle w:val="answers"/>
        <w:numPr>
          <w:ilvl w:val="1"/>
          <w:numId w:val="18"/>
        </w:numPr>
        <w:tabs>
          <w:tab w:val="clear" w:pos="360"/>
          <w:tab w:val="clear" w:pos="810"/>
          <w:tab w:val="clear" w:pos="2520"/>
          <w:tab w:val="clear" w:pos="2880"/>
          <w:tab w:val="num" w:pos="720"/>
        </w:tabs>
        <w:spacing w:before="40" w:line="240" w:lineRule="auto"/>
        <w:ind w:left="720" w:hanging="360"/>
        <w:rPr>
          <w:sz w:val="20"/>
        </w:rPr>
      </w:pPr>
      <w:r>
        <w:rPr>
          <w:sz w:val="20"/>
        </w:rPr>
        <w:t xml:space="preserve">A 95.3 g sample of </w:t>
      </w:r>
      <w:proofErr w:type="spellStart"/>
      <w:r>
        <w:rPr>
          <w:sz w:val="20"/>
        </w:rPr>
        <w:t>NOCl</w:t>
      </w:r>
      <w:proofErr w:type="spellEnd"/>
      <w:r>
        <w:rPr>
          <w:sz w:val="20"/>
        </w:rPr>
        <w:t xml:space="preserve"> is placed in an evacuated 12.0 L container at 35ºC</w:t>
      </w:r>
    </w:p>
    <w:p w:rsidR="00BC12CA" w:rsidRDefault="007F5233">
      <w:pPr>
        <w:pStyle w:val="answers"/>
        <w:numPr>
          <w:ilvl w:val="2"/>
          <w:numId w:val="19"/>
        </w:numPr>
        <w:tabs>
          <w:tab w:val="clear" w:pos="360"/>
          <w:tab w:val="clear" w:pos="810"/>
          <w:tab w:val="clear" w:pos="2520"/>
          <w:tab w:val="clear" w:pos="2880"/>
          <w:tab w:val="num" w:pos="1080"/>
        </w:tabs>
        <w:spacing w:before="120" w:line="240" w:lineRule="auto"/>
        <w:ind w:left="1080" w:hanging="360"/>
        <w:rPr>
          <w:sz w:val="20"/>
        </w:rPr>
      </w:pPr>
      <w:r>
        <w:rPr>
          <w:sz w:val="20"/>
        </w:rPr>
        <w:t>What is the initial pressure in atmospheres inside the container before any decomposition occurs?</w:t>
      </w:r>
    </w:p>
    <w:p w:rsidR="00BC12CA" w:rsidRDefault="007F5233">
      <w:pPr>
        <w:pStyle w:val="answers"/>
        <w:numPr>
          <w:ilvl w:val="2"/>
          <w:numId w:val="19"/>
        </w:numPr>
        <w:tabs>
          <w:tab w:val="clear" w:pos="360"/>
          <w:tab w:val="clear" w:pos="810"/>
          <w:tab w:val="clear" w:pos="2520"/>
          <w:tab w:val="clear" w:pos="2880"/>
          <w:tab w:val="num" w:pos="1080"/>
        </w:tabs>
        <w:spacing w:before="1240" w:line="240" w:lineRule="auto"/>
        <w:ind w:left="1080" w:hanging="360"/>
        <w:rPr>
          <w:sz w:val="20"/>
        </w:rPr>
      </w:pPr>
      <w:r>
        <w:rPr>
          <w:sz w:val="20"/>
        </w:rPr>
        <w:t xml:space="preserve">What is the concentration in moles per liter of </w:t>
      </w:r>
      <w:proofErr w:type="spellStart"/>
      <w:r>
        <w:rPr>
          <w:sz w:val="20"/>
        </w:rPr>
        <w:t>NOCl</w:t>
      </w:r>
      <w:proofErr w:type="spellEnd"/>
      <w:r>
        <w:rPr>
          <w:sz w:val="20"/>
        </w:rPr>
        <w:t xml:space="preserve"> in the container before any decomposition occurs?</w:t>
      </w:r>
    </w:p>
    <w:p w:rsidR="00BC12CA" w:rsidRDefault="007F5233">
      <w:pPr>
        <w:pStyle w:val="answers"/>
        <w:numPr>
          <w:ilvl w:val="1"/>
          <w:numId w:val="19"/>
        </w:numPr>
        <w:tabs>
          <w:tab w:val="clear" w:pos="360"/>
          <w:tab w:val="clear" w:pos="810"/>
          <w:tab w:val="clear" w:pos="2520"/>
          <w:tab w:val="clear" w:pos="2880"/>
          <w:tab w:val="num" w:pos="720"/>
        </w:tabs>
        <w:spacing w:before="1420" w:line="240" w:lineRule="auto"/>
        <w:ind w:left="720" w:hanging="360"/>
        <w:rPr>
          <w:sz w:val="20"/>
        </w:rPr>
      </w:pPr>
      <w:r>
        <w:rPr>
          <w:sz w:val="20"/>
        </w:rPr>
        <w:t xml:space="preserve">If the </w:t>
      </w:r>
      <w:proofErr w:type="spellStart"/>
      <w:r>
        <w:rPr>
          <w:sz w:val="20"/>
        </w:rPr>
        <w:t>NOCl</w:t>
      </w:r>
      <w:proofErr w:type="spellEnd"/>
      <w:r>
        <w:rPr>
          <w:sz w:val="20"/>
        </w:rPr>
        <w:t xml:space="preserve"> is 34.7 percent decomposed when equilibrium is established at 35ºC, calculate the value for the equilibrium constant, </w:t>
      </w:r>
      <w:proofErr w:type="spellStart"/>
      <w:r>
        <w:rPr>
          <w:i/>
          <w:sz w:val="20"/>
        </w:rPr>
        <w:t>K</w:t>
      </w:r>
      <w:r>
        <w:rPr>
          <w:i/>
          <w:sz w:val="20"/>
          <w:vertAlign w:val="subscript"/>
        </w:rPr>
        <w:t>c</w:t>
      </w:r>
      <w:proofErr w:type="spellEnd"/>
      <w:r>
        <w:rPr>
          <w:sz w:val="20"/>
        </w:rPr>
        <w:t>, for this decomposition reaction.</w:t>
      </w:r>
    </w:p>
    <w:p w:rsidR="00BC12CA" w:rsidRDefault="007F5233">
      <w:pPr>
        <w:pStyle w:val="answers"/>
        <w:numPr>
          <w:ilvl w:val="1"/>
          <w:numId w:val="19"/>
        </w:numPr>
        <w:tabs>
          <w:tab w:val="clear" w:pos="360"/>
          <w:tab w:val="clear" w:pos="810"/>
          <w:tab w:val="clear" w:pos="2520"/>
          <w:tab w:val="clear" w:pos="2880"/>
          <w:tab w:val="num" w:pos="720"/>
        </w:tabs>
        <w:spacing w:before="3620" w:line="240" w:lineRule="auto"/>
        <w:ind w:left="720" w:hanging="360"/>
        <w:rPr>
          <w:sz w:val="20"/>
        </w:rPr>
      </w:pPr>
      <w:r>
        <w:rPr>
          <w:sz w:val="20"/>
        </w:rPr>
        <w:t xml:space="preserve">Calculate </w:t>
      </w:r>
      <w:proofErr w:type="spellStart"/>
      <w:proofErr w:type="gramStart"/>
      <w:r>
        <w:rPr>
          <w:i/>
          <w:sz w:val="20"/>
        </w:rPr>
        <w:t>K</w:t>
      </w:r>
      <w:r>
        <w:rPr>
          <w:i/>
          <w:sz w:val="20"/>
          <w:vertAlign w:val="subscript"/>
        </w:rPr>
        <w:t>p</w:t>
      </w:r>
      <w:proofErr w:type="spellEnd"/>
      <w:proofErr w:type="gramEnd"/>
      <w:r>
        <w:rPr>
          <w:sz w:val="20"/>
        </w:rPr>
        <w:t xml:space="preserve"> at 35ºC for this reaction.</w:t>
      </w:r>
    </w:p>
    <w:p w:rsidR="00BC12CA" w:rsidRDefault="007F5233">
      <w:pPr>
        <w:pStyle w:val="answers"/>
        <w:numPr>
          <w:ilvl w:val="1"/>
          <w:numId w:val="19"/>
        </w:numPr>
        <w:tabs>
          <w:tab w:val="clear" w:pos="360"/>
          <w:tab w:val="clear" w:pos="810"/>
          <w:tab w:val="clear" w:pos="2520"/>
          <w:tab w:val="clear" w:pos="2880"/>
          <w:tab w:val="num" w:pos="720"/>
        </w:tabs>
        <w:spacing w:before="1240" w:line="240" w:lineRule="auto"/>
        <w:ind w:left="720" w:hanging="360"/>
      </w:pPr>
      <w:r>
        <w:rPr>
          <w:sz w:val="20"/>
        </w:rPr>
        <w:t xml:space="preserve">The experiment is repeated with another 95.3 g sample of </w:t>
      </w:r>
      <w:proofErr w:type="spellStart"/>
      <w:r>
        <w:rPr>
          <w:sz w:val="20"/>
        </w:rPr>
        <w:t>NOCl</w:t>
      </w:r>
      <w:proofErr w:type="spellEnd"/>
      <w:r>
        <w:rPr>
          <w:sz w:val="20"/>
        </w:rPr>
        <w:t xml:space="preserve"> using the same container. This time the temperature of the reaction vessel is increased to 250ºC. After equilibrium is reestablished, the number of moles at equilibrium is 1.25 for NO and 0.625 for Cl</w:t>
      </w:r>
      <w:r>
        <w:rPr>
          <w:sz w:val="20"/>
          <w:vertAlign w:val="subscript"/>
        </w:rPr>
        <w:t>2</w:t>
      </w:r>
      <w:r>
        <w:rPr>
          <w:sz w:val="20"/>
        </w:rPr>
        <w:t>. Is this reaction endothermic or exothermic? Justify your answer.</w:t>
      </w:r>
    </w:p>
    <w:p w:rsidR="00BC12CA" w:rsidRDefault="007F5233">
      <w:pPr>
        <w:pStyle w:val="answers"/>
        <w:numPr>
          <w:ilvl w:val="0"/>
          <w:numId w:val="19"/>
        </w:numPr>
        <w:tabs>
          <w:tab w:val="clear" w:pos="810"/>
          <w:tab w:val="clear" w:pos="2520"/>
          <w:tab w:val="clear" w:pos="2880"/>
          <w:tab w:val="left" w:pos="720"/>
        </w:tabs>
        <w:spacing w:before="1560" w:line="240" w:lineRule="auto"/>
        <w:ind w:hanging="360"/>
        <w:rPr>
          <w:sz w:val="20"/>
        </w:rPr>
      </w:pPr>
      <w:r>
        <w:rPr>
          <w:sz w:val="20"/>
        </w:rPr>
        <w:br w:type="column"/>
      </w:r>
      <w:r>
        <w:rPr>
          <w:sz w:val="20"/>
        </w:rPr>
        <w:lastRenderedPageBreak/>
        <w:t>In a saturated solution of Ag</w:t>
      </w:r>
      <w:r>
        <w:rPr>
          <w:sz w:val="20"/>
          <w:vertAlign w:val="subscript"/>
        </w:rPr>
        <w:t>2</w:t>
      </w:r>
      <w:r>
        <w:rPr>
          <w:sz w:val="20"/>
        </w:rPr>
        <w:t>S at 25ºC, the concentration of S</w:t>
      </w:r>
      <w:r>
        <w:rPr>
          <w:sz w:val="20"/>
          <w:vertAlign w:val="superscript"/>
        </w:rPr>
        <w:t>2−</w:t>
      </w:r>
      <w:r>
        <w:rPr>
          <w:sz w:val="20"/>
        </w:rPr>
        <w:t xml:space="preserve"> is 3.42 x 10</w:t>
      </w:r>
      <w:r>
        <w:rPr>
          <w:sz w:val="20"/>
          <w:vertAlign w:val="superscript"/>
        </w:rPr>
        <w:t>−17</w:t>
      </w:r>
      <w:r>
        <w:rPr>
          <w:sz w:val="20"/>
        </w:rPr>
        <w:t xml:space="preserve"> molar. The equilibrium is represented by the equation below:</w:t>
      </w:r>
    </w:p>
    <w:p w:rsidR="00BC12CA" w:rsidRDefault="007F5233">
      <w:pPr>
        <w:pStyle w:val="answers"/>
        <w:numPr>
          <w:ilvl w:val="1"/>
          <w:numId w:val="19"/>
        </w:numPr>
        <w:tabs>
          <w:tab w:val="clear" w:pos="360"/>
          <w:tab w:val="clear" w:pos="810"/>
          <w:tab w:val="clear" w:pos="2520"/>
          <w:tab w:val="clear" w:pos="2880"/>
          <w:tab w:val="num" w:pos="720"/>
        </w:tabs>
        <w:spacing w:before="120" w:line="240" w:lineRule="auto"/>
        <w:ind w:left="720" w:hanging="360"/>
        <w:rPr>
          <w:sz w:val="20"/>
        </w:rPr>
      </w:pPr>
      <w:r>
        <w:rPr>
          <w:sz w:val="20"/>
        </w:rPr>
        <w:t xml:space="preserve">Write the reaction expression for the solubility product constant, </w:t>
      </w:r>
      <w:proofErr w:type="spellStart"/>
      <w:r>
        <w:rPr>
          <w:i/>
          <w:sz w:val="20"/>
        </w:rPr>
        <w:t>K</w:t>
      </w:r>
      <w:r>
        <w:rPr>
          <w:i/>
          <w:sz w:val="20"/>
          <w:vertAlign w:val="subscript"/>
        </w:rPr>
        <w:t>sp</w:t>
      </w:r>
      <w:proofErr w:type="spellEnd"/>
      <w:r>
        <w:rPr>
          <w:sz w:val="20"/>
        </w:rPr>
        <w:t>, and calculate its value at 25ºC</w:t>
      </w:r>
    </w:p>
    <w:p w:rsidR="00BC12CA" w:rsidRDefault="007F5233">
      <w:pPr>
        <w:pStyle w:val="answers"/>
        <w:numPr>
          <w:ilvl w:val="1"/>
          <w:numId w:val="19"/>
        </w:numPr>
        <w:tabs>
          <w:tab w:val="clear" w:pos="360"/>
          <w:tab w:val="clear" w:pos="810"/>
          <w:tab w:val="clear" w:pos="2520"/>
          <w:tab w:val="clear" w:pos="2880"/>
          <w:tab w:val="num" w:pos="720"/>
        </w:tabs>
        <w:spacing w:before="2160" w:line="240" w:lineRule="auto"/>
        <w:ind w:left="720" w:hanging="360"/>
        <w:rPr>
          <w:sz w:val="20"/>
        </w:rPr>
      </w:pPr>
      <w:r>
        <w:rPr>
          <w:sz w:val="20"/>
        </w:rPr>
        <w:t>Calculate the solubility in moles per liter of Ag</w:t>
      </w:r>
      <w:r>
        <w:rPr>
          <w:sz w:val="20"/>
          <w:vertAlign w:val="subscript"/>
        </w:rPr>
        <w:t>2</w:t>
      </w:r>
      <w:r>
        <w:rPr>
          <w:sz w:val="20"/>
        </w:rPr>
        <w:t>S in a 0.00250 M K</w:t>
      </w:r>
      <w:r>
        <w:rPr>
          <w:sz w:val="20"/>
          <w:vertAlign w:val="subscript"/>
        </w:rPr>
        <w:t>2</w:t>
      </w:r>
      <w:r>
        <w:rPr>
          <w:sz w:val="20"/>
        </w:rPr>
        <w:t>S solution.</w:t>
      </w:r>
    </w:p>
    <w:p w:rsidR="00BC12CA" w:rsidRDefault="007F5233">
      <w:pPr>
        <w:pStyle w:val="answers"/>
        <w:numPr>
          <w:ilvl w:val="1"/>
          <w:numId w:val="19"/>
        </w:numPr>
        <w:tabs>
          <w:tab w:val="clear" w:pos="360"/>
          <w:tab w:val="clear" w:pos="810"/>
          <w:tab w:val="clear" w:pos="2520"/>
          <w:tab w:val="clear" w:pos="2880"/>
          <w:tab w:val="num" w:pos="720"/>
        </w:tabs>
        <w:spacing w:before="2340" w:line="240" w:lineRule="auto"/>
        <w:ind w:left="720" w:hanging="360"/>
        <w:rPr>
          <w:sz w:val="20"/>
        </w:rPr>
      </w:pPr>
      <w:r>
        <w:rPr>
          <w:sz w:val="20"/>
        </w:rPr>
        <w:t>Predict whether a precipitate of Ag</w:t>
      </w:r>
      <w:r>
        <w:rPr>
          <w:sz w:val="20"/>
          <w:vertAlign w:val="subscript"/>
        </w:rPr>
        <w:t>2</w:t>
      </w:r>
      <w:r>
        <w:rPr>
          <w:sz w:val="20"/>
        </w:rPr>
        <w:t>S will form when 250.0 ml of a 9.0 x 10</w:t>
      </w:r>
      <w:r>
        <w:rPr>
          <w:sz w:val="20"/>
          <w:vertAlign w:val="superscript"/>
        </w:rPr>
        <w:t>−3</w:t>
      </w:r>
      <w:r>
        <w:rPr>
          <w:sz w:val="20"/>
        </w:rPr>
        <w:t xml:space="preserve"> molar AgNO</w:t>
      </w:r>
      <w:r>
        <w:rPr>
          <w:sz w:val="20"/>
          <w:vertAlign w:val="subscript"/>
        </w:rPr>
        <w:t>3</w:t>
      </w:r>
      <w:r>
        <w:rPr>
          <w:sz w:val="20"/>
        </w:rPr>
        <w:t xml:space="preserve"> solution is mixed with</w:t>
      </w:r>
      <w:r>
        <w:rPr>
          <w:sz w:val="20"/>
        </w:rPr>
        <w:cr/>
        <w:t>500.0 ml of a 7 x 10</w:t>
      </w:r>
      <w:r>
        <w:rPr>
          <w:sz w:val="20"/>
          <w:vertAlign w:val="superscript"/>
        </w:rPr>
        <w:t>−2</w:t>
      </w:r>
      <w:r>
        <w:rPr>
          <w:sz w:val="20"/>
        </w:rPr>
        <w:t xml:space="preserve"> molar K</w:t>
      </w:r>
      <w:r>
        <w:rPr>
          <w:sz w:val="20"/>
          <w:vertAlign w:val="subscript"/>
        </w:rPr>
        <w:t>2</w:t>
      </w:r>
      <w:r>
        <w:rPr>
          <w:sz w:val="20"/>
        </w:rPr>
        <w:t>S solution at 25ºC. Calculations to support your prediction must be shown.</w:t>
      </w:r>
    </w:p>
    <w:p w:rsidR="00BC12CA" w:rsidRDefault="007F5233">
      <w:pPr>
        <w:pStyle w:val="answers"/>
        <w:numPr>
          <w:ilvl w:val="1"/>
          <w:numId w:val="19"/>
        </w:numPr>
        <w:tabs>
          <w:tab w:val="clear" w:pos="360"/>
          <w:tab w:val="clear" w:pos="810"/>
          <w:tab w:val="clear" w:pos="2520"/>
          <w:tab w:val="clear" w:pos="2880"/>
          <w:tab w:val="num" w:pos="720"/>
        </w:tabs>
        <w:spacing w:before="2820" w:line="240" w:lineRule="auto"/>
        <w:ind w:left="720" w:hanging="360"/>
        <w:rPr>
          <w:sz w:val="20"/>
        </w:rPr>
      </w:pPr>
      <w:r>
        <w:rPr>
          <w:sz w:val="20"/>
        </w:rPr>
        <w:t>Consider the following system:</w:t>
      </w:r>
    </w:p>
    <w:tbl>
      <w:tblPr>
        <w:tblW w:w="0" w:type="auto"/>
        <w:jc w:val="center"/>
        <w:shd w:val="clear" w:color="auto" w:fill="FFFFFF"/>
        <w:tblLayout w:type="fixed"/>
        <w:tblLook w:val="0000"/>
      </w:tblPr>
      <w:tblGrid>
        <w:gridCol w:w="3967"/>
        <w:gridCol w:w="1792"/>
      </w:tblGrid>
      <w:tr w:rsidR="00BC12CA">
        <w:trPr>
          <w:cantSplit/>
          <w:trHeight w:val="267"/>
          <w:tblHeader/>
          <w:jc w:val="center"/>
        </w:trPr>
        <w:tc>
          <w:tcPr>
            <w:tcW w:w="3967"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C12CA" w:rsidRDefault="007F5233">
            <w:pPr>
              <w:pStyle w:val="Sub-heading"/>
              <w:jc w:val="center"/>
              <w:rPr>
                <w:rFonts w:ascii="Times New Roman" w:hAnsi="Times New Roman"/>
                <w:b w:val="0"/>
                <w:sz w:val="20"/>
                <w:vertAlign w:val="subscript"/>
              </w:rPr>
            </w:pPr>
            <w:proofErr w:type="spellStart"/>
            <w:r>
              <w:rPr>
                <w:rFonts w:ascii="Times New Roman" w:hAnsi="Times New Roman"/>
                <w:b w:val="0"/>
                <w:sz w:val="20"/>
              </w:rPr>
              <w:t>AgCl</w:t>
            </w:r>
            <w:proofErr w:type="spellEnd"/>
            <w:r>
              <w:rPr>
                <w:rFonts w:ascii="Times New Roman" w:hAnsi="Times New Roman"/>
                <w:b w:val="0"/>
                <w:sz w:val="20"/>
                <w:vertAlign w:val="subscript"/>
              </w:rPr>
              <w:t>(s)</w:t>
            </w:r>
            <w:r>
              <w:rPr>
                <w:rFonts w:ascii="Times New Roman" w:eastAsia="ヒラギノ明朝 ProN W3" w:hAnsi="ヒラギノ明朝 ProN W3"/>
                <w:b w:val="0"/>
                <w:sz w:val="20"/>
              </w:rPr>
              <w:t xml:space="preserve"> </w:t>
            </w:r>
            <w:r>
              <w:rPr>
                <w:rFonts w:ascii="Times New Roman" w:eastAsia="ヒラギノ明朝 ProN W3" w:hAnsi="ヒラギノ明朝 ProN W3"/>
                <w:b w:val="0"/>
                <w:sz w:val="20"/>
              </w:rPr>
              <w:t>⇄</w:t>
            </w:r>
            <w:r>
              <w:rPr>
                <w:rFonts w:ascii="Times New Roman" w:eastAsia="ヒラギノ明朝 ProN W3" w:hAnsi="ヒラギノ明朝 ProN W3"/>
                <w:b w:val="0"/>
                <w:sz w:val="20"/>
              </w:rPr>
              <w:t xml:space="preserve"> Ag</w:t>
            </w:r>
            <w:r>
              <w:rPr>
                <w:rFonts w:ascii="Times New Roman" w:hAnsi="Times New Roman"/>
                <w:b w:val="0"/>
                <w:sz w:val="20"/>
                <w:vertAlign w:val="superscript"/>
              </w:rPr>
              <w:t>+</w:t>
            </w:r>
            <w:r>
              <w:rPr>
                <w:rFonts w:ascii="Times New Roman" w:hAnsi="Times New Roman"/>
                <w:b w:val="0"/>
                <w:sz w:val="20"/>
                <w:vertAlign w:val="subscript"/>
              </w:rPr>
              <w:t>(</w:t>
            </w:r>
            <w:proofErr w:type="spellStart"/>
            <w:r>
              <w:rPr>
                <w:rFonts w:ascii="Times New Roman" w:hAnsi="Times New Roman"/>
                <w:b w:val="0"/>
                <w:sz w:val="20"/>
                <w:vertAlign w:val="subscript"/>
              </w:rPr>
              <w:t>aq</w:t>
            </w:r>
            <w:proofErr w:type="spellEnd"/>
            <w:r>
              <w:rPr>
                <w:rFonts w:ascii="Times New Roman" w:hAnsi="Times New Roman"/>
                <w:b w:val="0"/>
                <w:sz w:val="20"/>
                <w:vertAlign w:val="subscript"/>
              </w:rPr>
              <w:t xml:space="preserve">) </w:t>
            </w:r>
            <w:r>
              <w:rPr>
                <w:rFonts w:ascii="Times New Roman" w:hAnsi="Times New Roman"/>
                <w:b w:val="0"/>
                <w:sz w:val="20"/>
              </w:rPr>
              <w:t xml:space="preserve">+ </w:t>
            </w:r>
            <w:proofErr w:type="spellStart"/>
            <w:r>
              <w:rPr>
                <w:rFonts w:ascii="Times New Roman" w:hAnsi="Times New Roman"/>
                <w:b w:val="0"/>
                <w:sz w:val="20"/>
              </w:rPr>
              <w:t>Cl</w:t>
            </w:r>
            <w:proofErr w:type="spellEnd"/>
            <w:r>
              <w:rPr>
                <w:rFonts w:ascii="Times New Roman" w:hAnsi="Times New Roman"/>
                <w:b w:val="0"/>
                <w:sz w:val="20"/>
                <w:vertAlign w:val="superscript"/>
              </w:rPr>
              <w:t>−</w:t>
            </w:r>
            <w:r>
              <w:rPr>
                <w:rFonts w:ascii="Times New Roman" w:hAnsi="Times New Roman"/>
                <w:b w:val="0"/>
                <w:sz w:val="20"/>
                <w:vertAlign w:val="subscript"/>
              </w:rPr>
              <w:t>(</w:t>
            </w:r>
            <w:proofErr w:type="spellStart"/>
            <w:r>
              <w:rPr>
                <w:rFonts w:ascii="Times New Roman" w:hAnsi="Times New Roman"/>
                <w:b w:val="0"/>
                <w:sz w:val="20"/>
                <w:vertAlign w:val="subscript"/>
              </w:rPr>
              <w:t>aq</w:t>
            </w:r>
            <w:proofErr w:type="spellEnd"/>
            <w:r>
              <w:rPr>
                <w:rFonts w:ascii="Times New Roman" w:hAnsi="Times New Roman"/>
                <w:b w:val="0"/>
                <w:sz w:val="20"/>
                <w:vertAlign w:val="subscript"/>
              </w:rPr>
              <w:t>)</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C12CA" w:rsidRDefault="007F5233">
            <w:pPr>
              <w:pStyle w:val="Sub-heading"/>
              <w:jc w:val="center"/>
              <w:rPr>
                <w:rFonts w:ascii="Times New Roman" w:hAnsi="Times New Roman"/>
                <w:b w:val="0"/>
                <w:sz w:val="20"/>
                <w:vertAlign w:val="superscript"/>
              </w:rPr>
            </w:pPr>
            <w:proofErr w:type="spellStart"/>
            <w:r>
              <w:rPr>
                <w:rFonts w:ascii="Times New Roman" w:hAnsi="Times New Roman"/>
                <w:b w:val="0"/>
                <w:i/>
                <w:sz w:val="20"/>
              </w:rPr>
              <w:t>K</w:t>
            </w:r>
            <w:r>
              <w:rPr>
                <w:rFonts w:ascii="Times New Roman" w:hAnsi="Times New Roman"/>
                <w:b w:val="0"/>
                <w:i/>
                <w:sz w:val="20"/>
                <w:vertAlign w:val="subscript"/>
              </w:rPr>
              <w:t>sp</w:t>
            </w:r>
            <w:proofErr w:type="spellEnd"/>
            <w:r>
              <w:rPr>
                <w:rFonts w:ascii="Times New Roman" w:hAnsi="Times New Roman"/>
                <w:b w:val="0"/>
                <w:sz w:val="20"/>
              </w:rPr>
              <w:t xml:space="preserve"> = 1.0 x 10</w:t>
            </w:r>
            <w:r>
              <w:rPr>
                <w:rFonts w:ascii="Times New Roman" w:hAnsi="Times New Roman"/>
                <w:b w:val="0"/>
                <w:sz w:val="20"/>
                <w:vertAlign w:val="superscript"/>
              </w:rPr>
              <w:t>−10</w:t>
            </w:r>
          </w:p>
        </w:tc>
      </w:tr>
      <w:tr w:rsidR="00BC12CA">
        <w:trPr>
          <w:cantSplit/>
          <w:trHeight w:val="267"/>
          <w:jc w:val="center"/>
        </w:trPr>
        <w:tc>
          <w:tcPr>
            <w:tcW w:w="3967"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C12CA" w:rsidRDefault="007F5233">
            <w:pPr>
              <w:pStyle w:val="Body"/>
              <w:numPr>
                <w:ilvl w:val="1"/>
                <w:numId w:val="21"/>
              </w:numPr>
              <w:ind w:hanging="720"/>
              <w:jc w:val="center"/>
              <w:rPr>
                <w:rFonts w:ascii="Times New Roman" w:hAnsi="Times New Roman"/>
                <w:sz w:val="20"/>
              </w:rPr>
            </w:pPr>
            <w:r>
              <w:rPr>
                <w:rFonts w:ascii="Times New Roman" w:hAnsi="Times New Roman"/>
                <w:sz w:val="20"/>
              </w:rPr>
              <w:t>Ag</w:t>
            </w:r>
            <w:r>
              <w:rPr>
                <w:rFonts w:ascii="Times New Roman" w:hAnsi="Times New Roman"/>
                <w:sz w:val="20"/>
                <w:vertAlign w:val="superscript"/>
              </w:rPr>
              <w:t>+</w:t>
            </w:r>
            <w:r>
              <w:rPr>
                <w:rFonts w:ascii="Times New Roman" w:hAnsi="Times New Roman"/>
                <w:sz w:val="20"/>
                <w:vertAlign w:val="subscript"/>
              </w:rPr>
              <w:t>(</w:t>
            </w:r>
            <w:proofErr w:type="spellStart"/>
            <w:r>
              <w:rPr>
                <w:rFonts w:ascii="Times New Roman" w:hAnsi="Times New Roman"/>
                <w:sz w:val="20"/>
                <w:vertAlign w:val="subscript"/>
              </w:rPr>
              <w:t>aq</w:t>
            </w:r>
            <w:proofErr w:type="spellEnd"/>
            <w:r>
              <w:rPr>
                <w:rFonts w:ascii="Times New Roman" w:hAnsi="Times New Roman"/>
                <w:sz w:val="20"/>
                <w:vertAlign w:val="subscript"/>
              </w:rPr>
              <w:t>)</w:t>
            </w:r>
            <w:r>
              <w:rPr>
                <w:rFonts w:ascii="Times New Roman" w:hAnsi="Times New Roman"/>
                <w:sz w:val="20"/>
              </w:rPr>
              <w:t xml:space="preserve"> + NH</w:t>
            </w:r>
            <w:r>
              <w:rPr>
                <w:rFonts w:ascii="Times New Roman" w:hAnsi="Times New Roman"/>
                <w:sz w:val="20"/>
                <w:vertAlign w:val="subscript"/>
              </w:rPr>
              <w:t>3(</w:t>
            </w:r>
            <w:proofErr w:type="spellStart"/>
            <w:r>
              <w:rPr>
                <w:rFonts w:ascii="Times New Roman" w:hAnsi="Times New Roman"/>
                <w:sz w:val="20"/>
                <w:vertAlign w:val="subscript"/>
              </w:rPr>
              <w:t>aq</w:t>
            </w:r>
            <w:proofErr w:type="spellEnd"/>
            <w:r>
              <w:rPr>
                <w:rFonts w:ascii="Times New Roman" w:hAnsi="Times New Roman"/>
                <w:sz w:val="20"/>
                <w:vertAlign w:val="subscript"/>
              </w:rPr>
              <w:t>)</w:t>
            </w:r>
            <w:r>
              <w:rPr>
                <w:rFonts w:ascii="Times New Roman" w:eastAsia="ヒラギノ明朝 ProN W3" w:hAnsi="ヒラギノ明朝 ProN W3"/>
                <w:sz w:val="20"/>
              </w:rPr>
              <w:t xml:space="preserve"> </w:t>
            </w:r>
            <w:r>
              <w:rPr>
                <w:rFonts w:ascii="Times New Roman" w:eastAsia="ヒラギノ明朝 ProN W3" w:hAnsi="ヒラギノ明朝 ProN W3"/>
                <w:sz w:val="20"/>
              </w:rPr>
              <w:t>⇋</w:t>
            </w:r>
            <w:r>
              <w:rPr>
                <w:rFonts w:ascii="Times New Roman" w:eastAsia="ヒラギノ明朝 ProN W3" w:hAnsi="ヒラギノ明朝 ProN W3"/>
                <w:sz w:val="20"/>
              </w:rPr>
              <w:t xml:space="preserve"> Ag(NH</w:t>
            </w:r>
            <w:r>
              <w:rPr>
                <w:rFonts w:ascii="Times New Roman" w:hAnsi="Times New Roman"/>
                <w:sz w:val="20"/>
                <w:vertAlign w:val="subscript"/>
              </w:rPr>
              <w:t>3</w:t>
            </w:r>
            <w:r>
              <w:rPr>
                <w:rFonts w:ascii="Times New Roman" w:hAnsi="Times New Roman"/>
                <w:sz w:val="20"/>
              </w:rPr>
              <w:t>)</w:t>
            </w:r>
            <w:r>
              <w:rPr>
                <w:rFonts w:ascii="Times New Roman" w:hAnsi="Times New Roman"/>
                <w:sz w:val="20"/>
                <w:vertAlign w:val="superscript"/>
              </w:rPr>
              <w:t>+</w:t>
            </w:r>
            <w:r>
              <w:rPr>
                <w:rFonts w:ascii="Times New Roman" w:hAnsi="Times New Roman"/>
                <w:sz w:val="20"/>
                <w:vertAlign w:val="subscript"/>
              </w:rPr>
              <w:t>(</w:t>
            </w:r>
            <w:proofErr w:type="spellStart"/>
            <w:r>
              <w:rPr>
                <w:rFonts w:ascii="Times New Roman" w:hAnsi="Times New Roman"/>
                <w:sz w:val="20"/>
                <w:vertAlign w:val="subscript"/>
              </w:rPr>
              <w:t>aq</w:t>
            </w:r>
            <w:proofErr w:type="spellEnd"/>
            <w:r>
              <w:rPr>
                <w:rFonts w:ascii="Times New Roman" w:hAnsi="Times New Roman"/>
                <w:sz w:val="20"/>
                <w:vertAlign w:val="subscript"/>
              </w:rPr>
              <w:t>)</w:t>
            </w:r>
            <w:r>
              <w:rPr>
                <w:rFonts w:ascii="Times New Roman" w:hAnsi="Times New Roman"/>
                <w:sz w:val="20"/>
              </w:rPr>
              <w:t xml:space="preserve">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C12CA" w:rsidRDefault="007F5233">
            <w:pPr>
              <w:pStyle w:val="Sub-heading"/>
              <w:jc w:val="center"/>
              <w:rPr>
                <w:rFonts w:ascii="Times New Roman" w:hAnsi="Times New Roman"/>
                <w:b w:val="0"/>
                <w:sz w:val="20"/>
                <w:vertAlign w:val="superscript"/>
              </w:rPr>
            </w:pPr>
            <w:r>
              <w:rPr>
                <w:rFonts w:ascii="Times New Roman" w:hAnsi="Times New Roman"/>
                <w:b w:val="0"/>
                <w:i/>
                <w:sz w:val="20"/>
              </w:rPr>
              <w:t>K</w:t>
            </w:r>
            <w:r>
              <w:rPr>
                <w:rFonts w:ascii="Times New Roman" w:hAnsi="Times New Roman"/>
                <w:b w:val="0"/>
                <w:i/>
                <w:sz w:val="20"/>
                <w:vertAlign w:val="subscript"/>
              </w:rPr>
              <w:t>1</w:t>
            </w:r>
            <w:r>
              <w:rPr>
                <w:rFonts w:ascii="Times New Roman" w:hAnsi="Times New Roman"/>
                <w:b w:val="0"/>
                <w:sz w:val="20"/>
              </w:rPr>
              <w:t xml:space="preserve"> = 2.1 x 10</w:t>
            </w:r>
            <w:r>
              <w:rPr>
                <w:rFonts w:ascii="Times New Roman" w:hAnsi="Times New Roman"/>
                <w:b w:val="0"/>
                <w:sz w:val="20"/>
                <w:vertAlign w:val="superscript"/>
              </w:rPr>
              <w:t>−3</w:t>
            </w:r>
          </w:p>
        </w:tc>
      </w:tr>
      <w:tr w:rsidR="00BC12CA">
        <w:trPr>
          <w:cantSplit/>
          <w:trHeight w:val="267"/>
          <w:jc w:val="center"/>
        </w:trPr>
        <w:tc>
          <w:tcPr>
            <w:tcW w:w="3967"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C12CA" w:rsidRDefault="007F5233">
            <w:pPr>
              <w:pStyle w:val="Sub-heading"/>
              <w:jc w:val="center"/>
              <w:rPr>
                <w:rFonts w:ascii="Times New Roman" w:hAnsi="Times New Roman"/>
                <w:b w:val="0"/>
                <w:sz w:val="20"/>
                <w:vertAlign w:val="subscript"/>
              </w:rPr>
            </w:pPr>
            <w:r>
              <w:rPr>
                <w:rFonts w:ascii="Times New Roman" w:hAnsi="Times New Roman"/>
                <w:b w:val="0"/>
                <w:sz w:val="20"/>
              </w:rPr>
              <w:t>Ag(NH</w:t>
            </w:r>
            <w:r>
              <w:rPr>
                <w:rFonts w:ascii="Times New Roman" w:hAnsi="Times New Roman"/>
                <w:b w:val="0"/>
                <w:sz w:val="20"/>
                <w:vertAlign w:val="subscript"/>
              </w:rPr>
              <w:t>3</w:t>
            </w:r>
            <w:r>
              <w:rPr>
                <w:rFonts w:ascii="Times New Roman" w:hAnsi="Times New Roman"/>
                <w:b w:val="0"/>
                <w:sz w:val="20"/>
              </w:rPr>
              <w:t>)</w:t>
            </w:r>
            <w:r>
              <w:rPr>
                <w:rFonts w:ascii="Times New Roman" w:hAnsi="Times New Roman"/>
                <w:b w:val="0"/>
                <w:sz w:val="20"/>
                <w:vertAlign w:val="superscript"/>
              </w:rPr>
              <w:t>+</w:t>
            </w:r>
            <w:r>
              <w:rPr>
                <w:rFonts w:ascii="Times New Roman" w:hAnsi="Times New Roman"/>
                <w:b w:val="0"/>
                <w:sz w:val="20"/>
                <w:vertAlign w:val="subscript"/>
              </w:rPr>
              <w:t>(</w:t>
            </w:r>
            <w:proofErr w:type="spellStart"/>
            <w:r>
              <w:rPr>
                <w:rFonts w:ascii="Times New Roman" w:hAnsi="Times New Roman"/>
                <w:b w:val="0"/>
                <w:sz w:val="20"/>
                <w:vertAlign w:val="subscript"/>
              </w:rPr>
              <w:t>aq</w:t>
            </w:r>
            <w:proofErr w:type="spellEnd"/>
            <w:r>
              <w:rPr>
                <w:rFonts w:ascii="Times New Roman" w:hAnsi="Times New Roman"/>
                <w:b w:val="0"/>
                <w:sz w:val="20"/>
                <w:vertAlign w:val="subscript"/>
              </w:rPr>
              <w:t>)</w:t>
            </w:r>
            <w:r>
              <w:rPr>
                <w:rFonts w:ascii="Times New Roman" w:hAnsi="Times New Roman"/>
                <w:b w:val="0"/>
                <w:sz w:val="20"/>
              </w:rPr>
              <w:t xml:space="preserve"> + NH</w:t>
            </w:r>
            <w:r>
              <w:rPr>
                <w:rFonts w:ascii="Times New Roman" w:hAnsi="Times New Roman"/>
                <w:b w:val="0"/>
                <w:sz w:val="20"/>
                <w:vertAlign w:val="subscript"/>
              </w:rPr>
              <w:t>3(</w:t>
            </w:r>
            <w:proofErr w:type="spellStart"/>
            <w:r>
              <w:rPr>
                <w:rFonts w:ascii="Times New Roman" w:hAnsi="Times New Roman"/>
                <w:b w:val="0"/>
                <w:sz w:val="20"/>
                <w:vertAlign w:val="subscript"/>
              </w:rPr>
              <w:t>aq</w:t>
            </w:r>
            <w:proofErr w:type="spellEnd"/>
            <w:r>
              <w:rPr>
                <w:rFonts w:ascii="Times New Roman" w:hAnsi="Times New Roman"/>
                <w:b w:val="0"/>
                <w:sz w:val="20"/>
                <w:vertAlign w:val="subscript"/>
              </w:rPr>
              <w:t>)</w:t>
            </w:r>
            <w:r>
              <w:rPr>
                <w:rFonts w:ascii="Times New Roman" w:eastAsia="ヒラギノ明朝 ProN W3" w:hAnsi="ヒラギノ明朝 ProN W3"/>
                <w:b w:val="0"/>
                <w:sz w:val="20"/>
              </w:rPr>
              <w:t xml:space="preserve"> </w:t>
            </w:r>
            <w:r>
              <w:rPr>
                <w:rFonts w:ascii="Times New Roman" w:eastAsia="ヒラギノ明朝 ProN W3" w:hAnsi="ヒラギノ明朝 ProN W3"/>
                <w:b w:val="0"/>
                <w:sz w:val="20"/>
              </w:rPr>
              <w:t>⇄</w:t>
            </w:r>
            <w:r>
              <w:rPr>
                <w:rFonts w:ascii="Times New Roman" w:eastAsia="ヒラギノ明朝 ProN W3" w:hAnsi="ヒラギノ明朝 ProN W3"/>
                <w:b w:val="0"/>
                <w:sz w:val="20"/>
              </w:rPr>
              <w:t xml:space="preserve"> Ag(NH</w:t>
            </w:r>
            <w:r>
              <w:rPr>
                <w:rFonts w:ascii="Times New Roman" w:hAnsi="Times New Roman"/>
                <w:b w:val="0"/>
                <w:sz w:val="20"/>
                <w:vertAlign w:val="subscript"/>
              </w:rPr>
              <w:t>3</w:t>
            </w:r>
            <w:r>
              <w:rPr>
                <w:rFonts w:ascii="Times New Roman" w:hAnsi="Times New Roman"/>
                <w:b w:val="0"/>
                <w:sz w:val="20"/>
              </w:rPr>
              <w:t>)</w:t>
            </w:r>
            <w:r>
              <w:rPr>
                <w:rFonts w:ascii="Times New Roman" w:hAnsi="Times New Roman"/>
                <w:b w:val="0"/>
                <w:sz w:val="20"/>
                <w:vertAlign w:val="subscript"/>
              </w:rPr>
              <w:t>2</w:t>
            </w:r>
            <w:r>
              <w:rPr>
                <w:rFonts w:ascii="Times New Roman" w:hAnsi="Times New Roman"/>
                <w:b w:val="0"/>
                <w:sz w:val="20"/>
                <w:vertAlign w:val="superscript"/>
              </w:rPr>
              <w:t>+</w:t>
            </w:r>
            <w:r>
              <w:rPr>
                <w:rFonts w:ascii="Times New Roman" w:hAnsi="Times New Roman"/>
                <w:b w:val="0"/>
                <w:sz w:val="20"/>
                <w:vertAlign w:val="subscript"/>
              </w:rPr>
              <w:t>(</w:t>
            </w:r>
            <w:proofErr w:type="spellStart"/>
            <w:r>
              <w:rPr>
                <w:rFonts w:ascii="Times New Roman" w:hAnsi="Times New Roman"/>
                <w:b w:val="0"/>
                <w:sz w:val="20"/>
                <w:vertAlign w:val="subscript"/>
              </w:rPr>
              <w:t>aq</w:t>
            </w:r>
            <w:proofErr w:type="spellEnd"/>
            <w:r>
              <w:rPr>
                <w:rFonts w:ascii="Times New Roman" w:hAnsi="Times New Roman"/>
                <w:b w:val="0"/>
                <w:sz w:val="20"/>
                <w:vertAlign w:val="subscript"/>
              </w:rPr>
              <w:t>)</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C12CA" w:rsidRDefault="007F5233">
            <w:pPr>
              <w:pStyle w:val="Sub-heading"/>
              <w:jc w:val="center"/>
              <w:rPr>
                <w:rFonts w:ascii="Times New Roman" w:hAnsi="Times New Roman"/>
                <w:b w:val="0"/>
                <w:sz w:val="20"/>
                <w:vertAlign w:val="superscript"/>
              </w:rPr>
            </w:pPr>
            <w:r>
              <w:rPr>
                <w:rFonts w:ascii="Times New Roman" w:hAnsi="Times New Roman"/>
                <w:b w:val="0"/>
                <w:i/>
                <w:sz w:val="20"/>
              </w:rPr>
              <w:t>K</w:t>
            </w:r>
            <w:r>
              <w:rPr>
                <w:rFonts w:ascii="Times New Roman" w:hAnsi="Times New Roman"/>
                <w:b w:val="0"/>
                <w:i/>
                <w:sz w:val="20"/>
                <w:vertAlign w:val="subscript"/>
              </w:rPr>
              <w:t>2</w:t>
            </w:r>
            <w:r>
              <w:rPr>
                <w:rFonts w:ascii="Times New Roman" w:hAnsi="Times New Roman"/>
                <w:b w:val="0"/>
                <w:sz w:val="20"/>
              </w:rPr>
              <w:t xml:space="preserve"> = 8.2 x 10</w:t>
            </w:r>
            <w:r>
              <w:rPr>
                <w:rFonts w:ascii="Times New Roman" w:hAnsi="Times New Roman"/>
                <w:b w:val="0"/>
                <w:sz w:val="20"/>
                <w:vertAlign w:val="superscript"/>
              </w:rPr>
              <w:t>3</w:t>
            </w:r>
          </w:p>
        </w:tc>
      </w:tr>
    </w:tbl>
    <w:p w:rsidR="00BC12CA" w:rsidRDefault="007F5233">
      <w:pPr>
        <w:pStyle w:val="answers"/>
        <w:numPr>
          <w:ilvl w:val="2"/>
          <w:numId w:val="19"/>
        </w:numPr>
        <w:tabs>
          <w:tab w:val="clear" w:pos="360"/>
          <w:tab w:val="clear" w:pos="810"/>
          <w:tab w:val="clear" w:pos="2520"/>
          <w:tab w:val="clear" w:pos="2880"/>
          <w:tab w:val="num" w:pos="1080"/>
        </w:tabs>
        <w:spacing w:before="120" w:line="240" w:lineRule="auto"/>
        <w:ind w:left="1080" w:hanging="360"/>
        <w:rPr>
          <w:sz w:val="20"/>
        </w:rPr>
      </w:pPr>
      <w:r>
        <w:rPr>
          <w:sz w:val="20"/>
        </w:rPr>
        <w:t>Write a balanced summary equation for the above system.</w:t>
      </w:r>
    </w:p>
    <w:p w:rsidR="00BC12CA" w:rsidRDefault="007F5233">
      <w:pPr>
        <w:pStyle w:val="answers"/>
        <w:numPr>
          <w:ilvl w:val="2"/>
          <w:numId w:val="19"/>
        </w:numPr>
        <w:tabs>
          <w:tab w:val="clear" w:pos="360"/>
          <w:tab w:val="clear" w:pos="810"/>
          <w:tab w:val="clear" w:pos="2520"/>
          <w:tab w:val="clear" w:pos="2880"/>
          <w:tab w:val="num" w:pos="1080"/>
        </w:tabs>
        <w:spacing w:before="500" w:line="240" w:lineRule="auto"/>
        <w:ind w:left="1080" w:hanging="360"/>
        <w:rPr>
          <w:sz w:val="20"/>
        </w:rPr>
      </w:pPr>
      <w:r>
        <w:rPr>
          <w:sz w:val="20"/>
        </w:rPr>
        <w:t>Calculate K for the reaction in (</w:t>
      </w:r>
      <w:proofErr w:type="spellStart"/>
      <w:r>
        <w:rPr>
          <w:sz w:val="20"/>
        </w:rPr>
        <w:t>i</w:t>
      </w:r>
      <w:proofErr w:type="spellEnd"/>
      <w:r>
        <w:rPr>
          <w:sz w:val="20"/>
        </w:rPr>
        <w:t>).</w:t>
      </w:r>
    </w:p>
    <w:p w:rsidR="00BC12CA" w:rsidRDefault="007F5233">
      <w:pPr>
        <w:pStyle w:val="answers"/>
        <w:numPr>
          <w:ilvl w:val="2"/>
          <w:numId w:val="19"/>
        </w:numPr>
        <w:tabs>
          <w:tab w:val="clear" w:pos="360"/>
          <w:tab w:val="clear" w:pos="810"/>
          <w:tab w:val="clear" w:pos="2520"/>
          <w:tab w:val="clear" w:pos="2880"/>
          <w:tab w:val="num" w:pos="1080"/>
        </w:tabs>
        <w:spacing w:before="440" w:line="240" w:lineRule="auto"/>
        <w:ind w:left="1080" w:hanging="360"/>
      </w:pPr>
      <w:r>
        <w:rPr>
          <w:sz w:val="20"/>
        </w:rPr>
        <w:t>Write the equilibrium expression for this system.</w:t>
      </w:r>
    </w:p>
    <w:p w:rsidR="00BC12CA" w:rsidRDefault="007F5233">
      <w:pPr>
        <w:pStyle w:val="answers"/>
        <w:numPr>
          <w:ilvl w:val="0"/>
          <w:numId w:val="22"/>
        </w:numPr>
        <w:tabs>
          <w:tab w:val="clear" w:pos="810"/>
          <w:tab w:val="clear" w:pos="2520"/>
          <w:tab w:val="clear" w:pos="2880"/>
          <w:tab w:val="left" w:pos="720"/>
        </w:tabs>
        <w:spacing w:line="240" w:lineRule="auto"/>
        <w:ind w:left="720" w:hanging="720"/>
        <w:rPr>
          <w:sz w:val="20"/>
        </w:rPr>
      </w:pPr>
      <w:r>
        <w:rPr>
          <w:sz w:val="20"/>
        </w:rPr>
        <w:br w:type="column"/>
      </w:r>
      <w:proofErr w:type="gramStart"/>
      <w:r>
        <w:rPr>
          <w:sz w:val="20"/>
        </w:rPr>
        <w:lastRenderedPageBreak/>
        <w:t>c</w:t>
      </w:r>
      <w:proofErr w:type="gramEnd"/>
      <w:r>
        <w:rPr>
          <w:sz w:val="20"/>
        </w:rPr>
        <w:tab/>
        <w:t>The negative ∆H tells us this is an exothermic reaction, and decreasing the temperature will cause the reaction to shift to the product side to replace the heat. Pressure changes will not cause any shift since there are the same number of moles of gas on both sides of the equation. Adding inert gas would not have any effect as it would increase the total pressure but not change the partial pressure of any of the individual gases. Allowing H</w:t>
      </w:r>
      <w:r>
        <w:rPr>
          <w:sz w:val="20"/>
          <w:vertAlign w:val="subscript"/>
        </w:rPr>
        <w:t>2</w:t>
      </w:r>
      <w:r>
        <w:rPr>
          <w:sz w:val="20"/>
        </w:rPr>
        <w:t xml:space="preserve"> to escape will decrease a reactant and cause the equilibrium to shift to replace H</w:t>
      </w:r>
      <w:r>
        <w:rPr>
          <w:sz w:val="20"/>
          <w:vertAlign w:val="subscript"/>
        </w:rPr>
        <w:t>2</w:t>
      </w:r>
      <w:r>
        <w:rPr>
          <w:sz w:val="20"/>
        </w:rPr>
        <w:t xml:space="preserve"> by shifting left. Adding a catalyst will only make both the forward and reverse reactions occur faster, but will not shift the equilibrium position.</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c</w:t>
      </w:r>
      <w:proofErr w:type="gramEnd"/>
      <w:r>
        <w:rPr>
          <w:sz w:val="20"/>
        </w:rPr>
        <w:tab/>
        <w:t xml:space="preserve">It would be wise to make a RICE box for this problem. </w:t>
      </w:r>
      <w:proofErr w:type="gramStart"/>
      <w:r>
        <w:rPr>
          <w:sz w:val="20"/>
        </w:rPr>
        <w:t>resulting</w:t>
      </w:r>
      <w:proofErr w:type="gramEnd"/>
      <w:r>
        <w:rPr>
          <w:sz w:val="20"/>
        </w:rPr>
        <w:t xml:space="preserve"> in the equilibrium values shown in the E row. It is a 1 L container, so moles = molarity. Then plug these values into the equilibrium expression as shown. This will reduce to 0.6 in the denominator which is to say 1</w:t>
      </w:r>
      <w:proofErr w:type="gramStart"/>
      <w:r>
        <w:rPr>
          <w:sz w:val="20"/>
        </w:rPr>
        <w:t>/(</w:t>
      </w:r>
      <w:proofErr w:type="gramEnd"/>
      <w:r>
        <w:rPr>
          <w:sz w:val="20"/>
        </w:rPr>
        <w:t>6/10) which is 10/6 which without a calculator, it would be best to scan the answers and see that c is the obvious choice.</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d</w:t>
      </w:r>
      <w:proofErr w:type="gramEnd"/>
      <w:r>
        <w:rPr>
          <w:sz w:val="20"/>
        </w:rPr>
        <w:tab/>
        <w:t>This is a reaction type question. You should realize that silver chloride is insoluble and this alone reduces your choices to only one good option, c.</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e</w:t>
      </w:r>
      <w:proofErr w:type="gramEnd"/>
      <w:r>
        <w:rPr>
          <w:sz w:val="20"/>
        </w:rPr>
        <w:tab/>
        <w:t xml:space="preserve">I will move this to the MC for </w:t>
      </w:r>
      <w:proofErr w:type="spellStart"/>
      <w:r>
        <w:rPr>
          <w:i/>
          <w:sz w:val="20"/>
        </w:rPr>
        <w:t>K</w:t>
      </w:r>
      <w:r>
        <w:rPr>
          <w:i/>
          <w:sz w:val="20"/>
          <w:vertAlign w:val="subscript"/>
        </w:rPr>
        <w:t>sp</w:t>
      </w:r>
      <w:proofErr w:type="spellEnd"/>
      <w:r>
        <w:rPr>
          <w:sz w:val="20"/>
        </w:rPr>
        <w:t xml:space="preserve"> practice. The reaction for this solubility is PbI</w:t>
      </w:r>
      <w:r>
        <w:rPr>
          <w:sz w:val="20"/>
          <w:vertAlign w:val="subscript"/>
        </w:rPr>
        <w:t>2</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Pb</w:t>
      </w:r>
      <w:r>
        <w:rPr>
          <w:sz w:val="20"/>
          <w:vertAlign w:val="superscript"/>
        </w:rPr>
        <w:t>2+</w:t>
      </w:r>
      <w:r>
        <w:rPr>
          <w:sz w:val="20"/>
        </w:rPr>
        <w:t xml:space="preserve"> + 2I</w:t>
      </w:r>
      <w:r>
        <w:rPr>
          <w:sz w:val="20"/>
          <w:vertAlign w:val="superscript"/>
        </w:rPr>
        <w:t>−</w:t>
      </w:r>
      <w:r>
        <w:rPr>
          <w:sz w:val="20"/>
        </w:rPr>
        <w:t xml:space="preserve"> this leads to an equilibrium expression of </w:t>
      </w:r>
      <w:proofErr w:type="spellStart"/>
      <w:r>
        <w:rPr>
          <w:i/>
          <w:sz w:val="20"/>
        </w:rPr>
        <w:t>K</w:t>
      </w:r>
      <w:r>
        <w:rPr>
          <w:i/>
          <w:sz w:val="20"/>
          <w:vertAlign w:val="subscript"/>
        </w:rPr>
        <w:t>sp</w:t>
      </w:r>
      <w:proofErr w:type="spellEnd"/>
      <w:r>
        <w:rPr>
          <w:sz w:val="20"/>
        </w:rPr>
        <w:t xml:space="preserve"> = [Pb</w:t>
      </w:r>
      <w:r>
        <w:rPr>
          <w:sz w:val="20"/>
          <w:vertAlign w:val="superscript"/>
        </w:rPr>
        <w:t>2+</w:t>
      </w:r>
      <w:r>
        <w:rPr>
          <w:sz w:val="20"/>
        </w:rPr>
        <w:t>] [I</w:t>
      </w:r>
      <w:r>
        <w:rPr>
          <w:sz w:val="20"/>
          <w:vertAlign w:val="superscript"/>
        </w:rPr>
        <w:t>−</w:t>
      </w:r>
      <w:r>
        <w:rPr>
          <w:sz w:val="20"/>
        </w:rPr>
        <w:t>]. Considering the values of lead ions and iodide ions at equilibrium, they will be x and 2x thus the equilibrium expression becomes 3.2 x 10</w:t>
      </w:r>
      <w:r>
        <w:rPr>
          <w:sz w:val="20"/>
          <w:vertAlign w:val="superscript"/>
        </w:rPr>
        <w:t>−8</w:t>
      </w:r>
      <w:r>
        <w:rPr>
          <w:sz w:val="20"/>
        </w:rPr>
        <w:t xml:space="preserve"> = (x)(2x)</w:t>
      </w:r>
      <w:r>
        <w:rPr>
          <w:sz w:val="20"/>
          <w:vertAlign w:val="superscript"/>
        </w:rPr>
        <w:t>2</w:t>
      </w:r>
      <w:r>
        <w:rPr>
          <w:sz w:val="20"/>
        </w:rPr>
        <w:t xml:space="preserve"> This reduces to 3.2 x 10</w:t>
      </w:r>
      <w:r>
        <w:rPr>
          <w:sz w:val="20"/>
          <w:vertAlign w:val="superscript"/>
        </w:rPr>
        <w:t>−8</w:t>
      </w:r>
      <w:r>
        <w:rPr>
          <w:sz w:val="20"/>
        </w:rPr>
        <w:t xml:space="preserve"> = 4x</w:t>
      </w:r>
      <w:r>
        <w:rPr>
          <w:sz w:val="20"/>
          <w:vertAlign w:val="superscript"/>
        </w:rPr>
        <w:t>3</w:t>
      </w:r>
      <w:r>
        <w:rPr>
          <w:sz w:val="20"/>
        </w:rPr>
        <w:t xml:space="preserve"> and this is</w:t>
      </w:r>
      <w:r>
        <w:rPr>
          <w:sz w:val="20"/>
        </w:rPr>
        <w:cr/>
        <w:t xml:space="preserve">0.8 </w:t>
      </w:r>
      <w:proofErr w:type="gramStart"/>
      <w:r>
        <w:rPr>
          <w:sz w:val="20"/>
        </w:rPr>
        <w:t>x</w:t>
      </w:r>
      <w:proofErr w:type="gramEnd"/>
      <w:r>
        <w:rPr>
          <w:sz w:val="20"/>
        </w:rPr>
        <w:t xml:space="preserve"> 10</w:t>
      </w:r>
      <w:r>
        <w:rPr>
          <w:sz w:val="20"/>
          <w:vertAlign w:val="superscript"/>
        </w:rPr>
        <w:t>−8</w:t>
      </w:r>
      <w:r>
        <w:rPr>
          <w:sz w:val="20"/>
        </w:rPr>
        <w:t xml:space="preserve"> = x</w:t>
      </w:r>
      <w:r>
        <w:rPr>
          <w:sz w:val="20"/>
          <w:vertAlign w:val="superscript"/>
        </w:rPr>
        <w:t>3</w:t>
      </w:r>
      <w:r>
        <w:rPr>
          <w:sz w:val="20"/>
        </w:rPr>
        <w:t xml:space="preserve"> . Look for easy math, this is 8 x 10</w:t>
      </w:r>
      <w:r>
        <w:rPr>
          <w:sz w:val="20"/>
          <w:vertAlign w:val="superscript"/>
        </w:rPr>
        <w:t>−9</w:t>
      </w:r>
      <w:r>
        <w:rPr>
          <w:sz w:val="20"/>
        </w:rPr>
        <w:t xml:space="preserve"> = x</w:t>
      </w:r>
      <w:r>
        <w:rPr>
          <w:sz w:val="20"/>
          <w:vertAlign w:val="superscript"/>
        </w:rPr>
        <w:t>3</w:t>
      </w:r>
      <w:r>
        <w:rPr>
          <w:sz w:val="20"/>
        </w:rPr>
        <w:t xml:space="preserve"> which becomes 2 x 10</w:t>
      </w:r>
      <w:r>
        <w:rPr>
          <w:sz w:val="20"/>
          <w:vertAlign w:val="superscript"/>
        </w:rPr>
        <w:t>−3</w:t>
      </w:r>
      <w:r>
        <w:rPr>
          <w:sz w:val="20"/>
        </w:rPr>
        <w:t>.</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e</w:t>
      </w:r>
      <w:proofErr w:type="gramEnd"/>
      <w:r>
        <w:rPr>
          <w:sz w:val="20"/>
        </w:rPr>
        <w:tab/>
        <w:t xml:space="preserve">Each of the reactions represent gaseous </w:t>
      </w:r>
      <w:proofErr w:type="spellStart"/>
      <w:r>
        <w:rPr>
          <w:sz w:val="20"/>
        </w:rPr>
        <w:t>equilibria</w:t>
      </w:r>
      <w:proofErr w:type="spellEnd"/>
      <w:r>
        <w:rPr>
          <w:sz w:val="20"/>
        </w:rPr>
        <w:t xml:space="preserve">. When the volume of a system changes, at a constant equilibrium, the pressure changes inversely. </w:t>
      </w:r>
      <w:proofErr w:type="spellStart"/>
      <w:r>
        <w:rPr>
          <w:sz w:val="20"/>
        </w:rPr>
        <w:t>LeChatelier’s</w:t>
      </w:r>
      <w:proofErr w:type="spellEnd"/>
      <w:r>
        <w:rPr>
          <w:sz w:val="20"/>
        </w:rPr>
        <w:t xml:space="preserve"> principle will cause the system to shift to relieve the stress. When the </w:t>
      </w:r>
      <w:proofErr w:type="gramStart"/>
      <w:r>
        <w:rPr>
          <w:sz w:val="20"/>
        </w:rPr>
        <w:t>number of gaseous moles are</w:t>
      </w:r>
      <w:proofErr w:type="gramEnd"/>
      <w:r>
        <w:rPr>
          <w:sz w:val="20"/>
        </w:rPr>
        <w:t xml:space="preserve"> the same on both sides, there is no shift in the equilibrium position.</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a</w:t>
      </w:r>
      <w:proofErr w:type="gramEnd"/>
      <w:r>
        <w:rPr>
          <w:sz w:val="20"/>
        </w:rPr>
        <w:tab/>
        <w:t xml:space="preserve">insert the initial values into the equilibrium expression </w:t>
      </w:r>
      <w:r w:rsidR="00DF495F">
        <w:rPr>
          <w:noProof/>
          <w:position w:val="-28"/>
          <w:sz w:val="20"/>
        </w:rPr>
        <w:drawing>
          <wp:inline distT="0" distB="0" distL="0" distR="0">
            <wp:extent cx="685800" cy="3581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685800" cy="358140"/>
                    </a:xfrm>
                    <a:prstGeom prst="rect">
                      <a:avLst/>
                    </a:prstGeom>
                    <a:noFill/>
                    <a:ln w="12700" cap="flat">
                      <a:noFill/>
                      <a:miter lim="800000"/>
                      <a:headEnd/>
                      <a:tailEnd/>
                    </a:ln>
                  </pic:spPr>
                </pic:pic>
              </a:graphicData>
            </a:graphic>
          </wp:inline>
        </w:drawing>
      </w:r>
      <w:r>
        <w:rPr>
          <w:sz w:val="20"/>
        </w:rPr>
        <w:t xml:space="preserve"> and solve for Q = 0.2 thus Q &lt; </w:t>
      </w:r>
      <w:proofErr w:type="spellStart"/>
      <w:r>
        <w:rPr>
          <w:sz w:val="20"/>
        </w:rPr>
        <w:t>K</w:t>
      </w:r>
      <w:r>
        <w:rPr>
          <w:sz w:val="20"/>
          <w:vertAlign w:val="subscript"/>
        </w:rPr>
        <w:t>p</w:t>
      </w:r>
      <w:proofErr w:type="spellEnd"/>
      <w:r>
        <w:rPr>
          <w:sz w:val="20"/>
        </w:rPr>
        <w:t xml:space="preserve"> and thus the reaction must proceed in the forward direction. It is likely that the ∆S value is positive since more particles form, and ∆G for this reaction will be negative since the forward reaction occurs.</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a</w:t>
      </w:r>
      <w:proofErr w:type="gramEnd"/>
      <w:r>
        <w:rPr>
          <w:sz w:val="20"/>
        </w:rPr>
        <w:tab/>
        <w:t>After equilibrium is established and more CO</w:t>
      </w:r>
      <w:r>
        <w:rPr>
          <w:sz w:val="20"/>
          <w:vertAlign w:val="subscript"/>
        </w:rPr>
        <w:t>2</w:t>
      </w:r>
      <w:r>
        <w:rPr>
          <w:sz w:val="20"/>
        </w:rPr>
        <w:t xml:space="preserve"> gas is added, the reaction will shift in favor of more reactants to use up the extra carbon dioxide. W</w:t>
      </w:r>
      <w:r w:rsidR="00A307DE" w:rsidRPr="00A307DE">
        <w:rPr>
          <w:noProof/>
        </w:rPr>
        <w:pict>
          <v:shape id="_x0000_s1035" style="position:absolute;left:0;text-align:left;margin-left:437pt;margin-top:123pt;width:139pt;height:59pt;z-index:251648512;mso-wrap-distance-left:4pt;mso-wrap-distance-top:4pt;mso-wrap-distance-right:4pt;mso-wrap-distance-bottom:4pt;mso-position-horizontal:absolute;mso-position-horizontal-relative:page;mso-position-vertical:absolute;mso-position-vertical-relative:page" coordsize="21600,21600" o:spt="100" adj="0,,0" path="" filled="f" stroked="f">
            <v:stroke joinstyle="round"/>
            <v:formulas/>
            <v:path o:connecttype="segments"/>
            <v:textbox inset="0,0,0,0">
              <w:txbxContent>
                <w:tbl>
                  <w:tblPr>
                    <w:tblW w:w="0" w:type="auto"/>
                    <w:tblInd w:w="10" w:type="dxa"/>
                    <w:shd w:val="clear" w:color="auto" w:fill="FFFFFF"/>
                    <w:tblLayout w:type="fixed"/>
                    <w:tblLook w:val="0000"/>
                  </w:tblPr>
                  <w:tblGrid>
                    <w:gridCol w:w="298"/>
                    <w:gridCol w:w="881"/>
                    <w:gridCol w:w="870"/>
                    <w:gridCol w:w="730"/>
                  </w:tblGrid>
                  <w:tr w:rsidR="007E6EE3">
                    <w:trPr>
                      <w:cantSplit/>
                      <w:trHeight w:val="200"/>
                      <w:tblHeader/>
                    </w:trPr>
                    <w:tc>
                      <w:tcPr>
                        <w:tcW w:w="298"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rPr>
                        </w:pPr>
                        <w:r>
                          <w:rPr>
                            <w:rFonts w:ascii="Times New Roman" w:hAnsi="Times New Roman"/>
                            <w:sz w:val="18"/>
                          </w:rPr>
                          <w:t>R</w:t>
                        </w:r>
                      </w:p>
                    </w:tc>
                    <w:tc>
                      <w:tcPr>
                        <w:tcW w:w="2481" w:type="dxa"/>
                        <w:gridSpan w:val="3"/>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eastAsia="ヒラギノ明朝 ProN W6" w:hAnsi="ヒラギノ明朝 ProN W6"/>
                            <w:sz w:val="18"/>
                          </w:rPr>
                        </w:pPr>
                        <w:r>
                          <w:rPr>
                            <w:rFonts w:ascii="Times New Roman" w:eastAsia="ヒラギノ明朝 ProN W6" w:hAnsi="ヒラギノ明朝 ProN W6"/>
                            <w:sz w:val="18"/>
                          </w:rPr>
                          <w:t xml:space="preserve">2A        +        B      </w:t>
                        </w:r>
                        <w:r>
                          <w:rPr>
                            <w:rFonts w:ascii="Times New Roman" w:eastAsia="ヒラギノ明朝 ProN W6" w:hAnsi="ヒラギノ明朝 ProN W6"/>
                            <w:sz w:val="18"/>
                          </w:rPr>
                          <w:t>⇄</w:t>
                        </w:r>
                        <w:r>
                          <w:rPr>
                            <w:rFonts w:ascii="Times New Roman" w:eastAsia="ヒラギノ明朝 ProN W6" w:hAnsi="ヒラギノ明朝 ProN W6"/>
                            <w:sz w:val="18"/>
                          </w:rPr>
                          <w:t xml:space="preserve">      2C</w:t>
                        </w:r>
                      </w:p>
                    </w:tc>
                  </w:tr>
                  <w:tr w:rsidR="007E6EE3">
                    <w:trPr>
                      <w:cantSplit/>
                      <w:trHeight w:val="200"/>
                    </w:trPr>
                    <w:tc>
                      <w:tcPr>
                        <w:tcW w:w="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I</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0.6</w:t>
                        </w:r>
                      </w:p>
                    </w:tc>
                    <w:tc>
                      <w:tcPr>
                        <w:tcW w:w="8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0.75</w:t>
                        </w:r>
                      </w:p>
                    </w:tc>
                    <w:tc>
                      <w:tcPr>
                        <w:tcW w:w="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w:t>
                        </w:r>
                      </w:p>
                    </w:tc>
                  </w:tr>
                  <w:tr w:rsidR="007E6EE3">
                    <w:trPr>
                      <w:cantSplit/>
                      <w:trHeight w:val="200"/>
                    </w:trPr>
                    <w:tc>
                      <w:tcPr>
                        <w:tcW w:w="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C</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-0.3</w:t>
                        </w:r>
                      </w:p>
                    </w:tc>
                    <w:tc>
                      <w:tcPr>
                        <w:tcW w:w="8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-0.15</w:t>
                        </w:r>
                      </w:p>
                    </w:tc>
                    <w:tc>
                      <w:tcPr>
                        <w:tcW w:w="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+.3</w:t>
                        </w:r>
                      </w:p>
                    </w:tc>
                  </w:tr>
                  <w:tr w:rsidR="007E6EE3">
                    <w:trPr>
                      <w:cantSplit/>
                      <w:trHeight w:val="200"/>
                    </w:trPr>
                    <w:tc>
                      <w:tcPr>
                        <w:tcW w:w="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E</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0.3</w:t>
                        </w:r>
                      </w:p>
                    </w:tc>
                    <w:tc>
                      <w:tcPr>
                        <w:tcW w:w="8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0.6</w:t>
                        </w:r>
                      </w:p>
                    </w:tc>
                    <w:tc>
                      <w:tcPr>
                        <w:tcW w:w="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0.3</w:t>
                        </w:r>
                      </w:p>
                    </w:tc>
                  </w:tr>
                </w:tbl>
                <w:p w:rsidR="007E6EE3" w:rsidRDefault="007E6EE3">
                  <w:pPr>
                    <w:rPr>
                      <w:rFonts w:ascii="Times New Roman" w:eastAsia="Times New Roman" w:hAnsi="Times New Roman"/>
                      <w:color w:val="auto"/>
                      <w:sz w:val="20"/>
                    </w:rPr>
                  </w:pPr>
                </w:p>
              </w:txbxContent>
            </v:textbox>
            <w10:wrap type="square" side="left" anchorx="page" anchory="page"/>
          </v:shape>
        </w:pict>
      </w:r>
      <w:r w:rsidR="00A307DE" w:rsidRPr="00A307DE">
        <w:rPr>
          <w:noProof/>
        </w:rPr>
        <w:pict>
          <v:shape id="_x0000_s1036" style="position:absolute;left:0;text-align:left;margin-left:428pt;margin-top:584pt;width:147pt;height:59pt;z-index:251649536;mso-wrap-distance-left:4pt;mso-wrap-distance-top:4pt;mso-wrap-distance-right:4pt;mso-wrap-distance-bottom:4pt;mso-position-horizontal:absolute;mso-position-horizontal-relative:page;mso-position-vertical:absolute;mso-position-vertical-relative:page" coordsize="21600,21600" o:spt="100" adj="0,,0" path="" filled="f" stroked="f">
            <v:stroke joinstyle="round"/>
            <v:formulas/>
            <v:path o:connecttype="segments"/>
            <v:textbox inset="0,0,0,0">
              <w:txbxContent>
                <w:tbl>
                  <w:tblPr>
                    <w:tblW w:w="0" w:type="auto"/>
                    <w:tblInd w:w="10" w:type="dxa"/>
                    <w:shd w:val="clear" w:color="auto" w:fill="FFFFFF"/>
                    <w:tblLayout w:type="fixed"/>
                    <w:tblLook w:val="0000"/>
                  </w:tblPr>
                  <w:tblGrid>
                    <w:gridCol w:w="315"/>
                    <w:gridCol w:w="992"/>
                    <w:gridCol w:w="860"/>
                    <w:gridCol w:w="772"/>
                  </w:tblGrid>
                  <w:tr w:rsidR="007E6EE3">
                    <w:trPr>
                      <w:cantSplit/>
                      <w:trHeight w:val="200"/>
                      <w:tblHeader/>
                    </w:trPr>
                    <w:tc>
                      <w:tcPr>
                        <w:tcW w:w="315"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rPr>
                        </w:pPr>
                        <w:r>
                          <w:rPr>
                            <w:rFonts w:ascii="Times New Roman" w:hAnsi="Times New Roman"/>
                            <w:sz w:val="18"/>
                          </w:rPr>
                          <w:t>R</w:t>
                        </w:r>
                      </w:p>
                    </w:tc>
                    <w:tc>
                      <w:tcPr>
                        <w:tcW w:w="2624" w:type="dxa"/>
                        <w:gridSpan w:val="3"/>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vertAlign w:val="subscript"/>
                          </w:rPr>
                        </w:pPr>
                        <w:r>
                          <w:rPr>
                            <w:rFonts w:ascii="Times New Roman" w:eastAsia="ヒラギノ明朝 ProN W6" w:hAnsi="ヒラギノ明朝 ProN W6"/>
                            <w:sz w:val="18"/>
                          </w:rPr>
                          <w:t xml:space="preserve">2ClNO    </w:t>
                        </w:r>
                        <w:r>
                          <w:rPr>
                            <w:rFonts w:ascii="Times New Roman" w:eastAsia="ヒラギノ明朝 ProN W6" w:hAnsi="ヒラギノ明朝 ProN W6"/>
                            <w:sz w:val="18"/>
                          </w:rPr>
                          <w:t>⇄</w:t>
                        </w:r>
                        <w:r>
                          <w:rPr>
                            <w:rFonts w:ascii="Times New Roman" w:eastAsia="ヒラギノ明朝 ProN W6" w:hAnsi="ヒラギノ明朝 ProN W6"/>
                            <w:sz w:val="18"/>
                          </w:rPr>
                          <w:t xml:space="preserve">    2NO     +      Cl</w:t>
                        </w:r>
                        <w:r>
                          <w:rPr>
                            <w:rFonts w:ascii="Times New Roman" w:hAnsi="Times New Roman"/>
                            <w:sz w:val="18"/>
                            <w:vertAlign w:val="subscript"/>
                          </w:rPr>
                          <w:t>2</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I</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0.5</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0.3</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0.16</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C</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-0.05</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E</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0.6</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0.2</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0.11</w:t>
                        </w:r>
                      </w:p>
                    </w:tc>
                  </w:tr>
                </w:tbl>
                <w:p w:rsidR="007E6EE3" w:rsidRDefault="007E6EE3">
                  <w:pPr>
                    <w:rPr>
                      <w:rFonts w:ascii="Times New Roman" w:eastAsia="Times New Roman" w:hAnsi="Times New Roman"/>
                      <w:color w:val="auto"/>
                      <w:sz w:val="20"/>
                    </w:rPr>
                  </w:pPr>
                </w:p>
              </w:txbxContent>
            </v:textbox>
            <w10:wrap type="square" side="left" anchorx="page" anchory="page"/>
          </v:shape>
        </w:pict>
      </w:r>
      <w:r w:rsidR="00DF495F">
        <w:rPr>
          <w:noProof/>
        </w:rPr>
        <w:drawing>
          <wp:anchor distT="63500" distB="63500" distL="63500" distR="63500" simplePos="0" relativeHeight="251650560" behindDoc="0" locked="0" layoutInCell="1" allowOverlap="1">
            <wp:simplePos x="0" y="0"/>
            <wp:positionH relativeFrom="page">
              <wp:posOffset>6286500</wp:posOffset>
            </wp:positionH>
            <wp:positionV relativeFrom="page">
              <wp:posOffset>7950200</wp:posOffset>
            </wp:positionV>
            <wp:extent cx="1005840" cy="355600"/>
            <wp:effectExtent l="0" t="0" r="0" b="0"/>
            <wp:wrapThrough wrapText="left">
              <wp:wrapPolygon edited="0">
                <wp:start x="11864" y="1157"/>
                <wp:lineTo x="0" y="2314"/>
                <wp:lineTo x="0" y="12729"/>
                <wp:lineTo x="9000" y="18514"/>
                <wp:lineTo x="16773" y="18514"/>
                <wp:lineTo x="21273" y="10414"/>
                <wp:lineTo x="21273" y="1157"/>
                <wp:lineTo x="13909" y="1157"/>
                <wp:lineTo x="11864" y="1157"/>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1005840" cy="355600"/>
                    </a:xfrm>
                    <a:prstGeom prst="rect">
                      <a:avLst/>
                    </a:prstGeom>
                    <a:noFill/>
                    <a:ln w="12700" cap="flat">
                      <a:noFill/>
                      <a:miter lim="800000"/>
                      <a:headEnd/>
                      <a:tailEnd/>
                    </a:ln>
                  </pic:spPr>
                </pic:pic>
              </a:graphicData>
            </a:graphic>
          </wp:anchor>
        </w:drawing>
      </w:r>
      <w:r w:rsidR="00DF495F">
        <w:rPr>
          <w:noProof/>
        </w:rPr>
        <w:drawing>
          <wp:anchor distT="76200" distB="76200" distL="76200" distR="76200" simplePos="0" relativeHeight="251651584" behindDoc="0" locked="0" layoutInCell="1" allowOverlap="1">
            <wp:simplePos x="0" y="0"/>
            <wp:positionH relativeFrom="page">
              <wp:posOffset>6477000</wp:posOffset>
            </wp:positionH>
            <wp:positionV relativeFrom="page">
              <wp:posOffset>2120900</wp:posOffset>
            </wp:positionV>
            <wp:extent cx="822960" cy="355600"/>
            <wp:effectExtent l="0" t="0" r="0" b="0"/>
            <wp:wrapThrough wrapText="left">
              <wp:wrapPolygon edited="0">
                <wp:start x="15500" y="1157"/>
                <wp:lineTo x="1000" y="2314"/>
                <wp:lineTo x="0" y="12729"/>
                <wp:lineTo x="6500" y="18514"/>
                <wp:lineTo x="21500" y="18514"/>
                <wp:lineTo x="21500" y="15043"/>
                <wp:lineTo x="21000" y="11571"/>
                <wp:lineTo x="18000" y="1157"/>
                <wp:lineTo x="15500" y="1157"/>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srcRect/>
                    <a:stretch>
                      <a:fillRect/>
                    </a:stretch>
                  </pic:blipFill>
                  <pic:spPr bwMode="auto">
                    <a:xfrm>
                      <a:off x="0" y="0"/>
                      <a:ext cx="822960" cy="355600"/>
                    </a:xfrm>
                    <a:prstGeom prst="rect">
                      <a:avLst/>
                    </a:prstGeom>
                    <a:noFill/>
                    <a:ln w="12700" cap="flat">
                      <a:noFill/>
                      <a:miter lim="800000"/>
                      <a:headEnd/>
                      <a:tailEnd/>
                    </a:ln>
                  </pic:spPr>
                </pic:pic>
              </a:graphicData>
            </a:graphic>
          </wp:anchor>
        </w:drawing>
      </w:r>
      <w:r w:rsidR="00A307DE" w:rsidRPr="00A307DE">
        <w:rPr>
          <w:noProof/>
        </w:rPr>
        <w:pict>
          <v:shape id="_x0000_s1039" style="position:absolute;left:0;text-align:left;margin-left:426pt;margin-top:298pt;width:147pt;height:59pt;z-index:251652608;mso-wrap-distance-left:4pt;mso-wrap-distance-top:4pt;mso-wrap-distance-right:4pt;mso-wrap-distance-bottom:4pt;mso-position-horizontal:absolute;mso-position-horizontal-relative:page;mso-position-vertical:absolute;mso-position-vertical-relative:page" coordsize="21600,21600" o:spt="100" adj="0,,0" path="" filled="f" stroked="f">
            <v:stroke joinstyle="round"/>
            <v:formulas/>
            <v:path o:connecttype="segments"/>
            <v:textbox inset="0,0,0,0">
              <w:txbxContent>
                <w:tbl>
                  <w:tblPr>
                    <w:tblW w:w="0" w:type="auto"/>
                    <w:tblInd w:w="10" w:type="dxa"/>
                    <w:shd w:val="clear" w:color="auto" w:fill="FFFFFF"/>
                    <w:tblLayout w:type="fixed"/>
                    <w:tblLook w:val="0000"/>
                  </w:tblPr>
                  <w:tblGrid>
                    <w:gridCol w:w="315"/>
                    <w:gridCol w:w="992"/>
                    <w:gridCol w:w="860"/>
                    <w:gridCol w:w="772"/>
                  </w:tblGrid>
                  <w:tr w:rsidR="007E6EE3">
                    <w:trPr>
                      <w:cantSplit/>
                      <w:trHeight w:val="200"/>
                      <w:tblHeader/>
                    </w:trPr>
                    <w:tc>
                      <w:tcPr>
                        <w:tcW w:w="315"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rPr>
                        </w:pPr>
                        <w:r>
                          <w:rPr>
                            <w:rFonts w:ascii="Times New Roman" w:hAnsi="Times New Roman"/>
                            <w:sz w:val="18"/>
                          </w:rPr>
                          <w:t>R</w:t>
                        </w:r>
                      </w:p>
                    </w:tc>
                    <w:tc>
                      <w:tcPr>
                        <w:tcW w:w="2624" w:type="dxa"/>
                        <w:gridSpan w:val="3"/>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vertAlign w:val="subscript"/>
                          </w:rPr>
                        </w:pPr>
                        <w:r>
                          <w:rPr>
                            <w:rFonts w:ascii="Times New Roman" w:eastAsia="ヒラギノ明朝 ProN W6" w:hAnsi="ヒラギノ明朝 ProN W6"/>
                            <w:sz w:val="18"/>
                          </w:rPr>
                          <w:t xml:space="preserve">2ClNO    </w:t>
                        </w:r>
                        <w:r>
                          <w:rPr>
                            <w:rFonts w:ascii="Times New Roman" w:eastAsia="ヒラギノ明朝 ProN W6" w:hAnsi="ヒラギノ明朝 ProN W6"/>
                            <w:sz w:val="18"/>
                          </w:rPr>
                          <w:t>⇄</w:t>
                        </w:r>
                        <w:r>
                          <w:rPr>
                            <w:rFonts w:ascii="Times New Roman" w:eastAsia="ヒラギノ明朝 ProN W6" w:hAnsi="ヒラギノ明朝 ProN W6"/>
                            <w:sz w:val="18"/>
                          </w:rPr>
                          <w:t xml:space="preserve">    2NO     +      Cl</w:t>
                        </w:r>
                        <w:r>
                          <w:rPr>
                            <w:rFonts w:ascii="Times New Roman" w:hAnsi="Times New Roman"/>
                            <w:sz w:val="18"/>
                            <w:vertAlign w:val="subscript"/>
                          </w:rPr>
                          <w:t>2</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I</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0.5</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0.3</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0.16</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C</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-0.05</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E</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0.6</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0.2</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0.11</w:t>
                        </w:r>
                      </w:p>
                    </w:tc>
                  </w:tr>
                </w:tbl>
                <w:p w:rsidR="007E6EE3" w:rsidRDefault="007E6EE3">
                  <w:pPr>
                    <w:rPr>
                      <w:rFonts w:ascii="Times New Roman" w:eastAsia="Times New Roman" w:hAnsi="Times New Roman"/>
                      <w:color w:val="auto"/>
                      <w:sz w:val="20"/>
                    </w:rPr>
                  </w:pPr>
                </w:p>
              </w:txbxContent>
            </v:textbox>
            <w10:wrap type="square" side="left" anchorx="page" anchory="page"/>
          </v:shape>
        </w:pict>
      </w:r>
      <w:r w:rsidR="00A307DE" w:rsidRPr="00A307DE">
        <w:rPr>
          <w:noProof/>
        </w:rPr>
        <w:pict>
          <v:shape id="_x0000_s1040" style="position:absolute;left:0;text-align:left;margin-left:425pt;margin-top:304pt;width:147pt;height:59pt;z-index:251653632;mso-wrap-distance-left:4pt;mso-wrap-distance-top:4pt;mso-wrap-distance-right:4pt;mso-wrap-distance-bottom:4pt;mso-position-horizontal:absolute;mso-position-horizontal-relative:page;mso-position-vertical:absolute;mso-position-vertical-relative:page" coordsize="21600,21600" o:spt="100" adj="0,,0" path="" filled="f" stroked="f">
            <v:stroke joinstyle="round"/>
            <v:formulas/>
            <v:path o:connecttype="segments"/>
            <v:textbox inset="0,0,0,0">
              <w:txbxContent>
                <w:tbl>
                  <w:tblPr>
                    <w:tblW w:w="0" w:type="auto"/>
                    <w:tblInd w:w="10" w:type="dxa"/>
                    <w:shd w:val="clear" w:color="auto" w:fill="FFFFFF"/>
                    <w:tblLayout w:type="fixed"/>
                    <w:tblLook w:val="0000"/>
                  </w:tblPr>
                  <w:tblGrid>
                    <w:gridCol w:w="315"/>
                    <w:gridCol w:w="992"/>
                    <w:gridCol w:w="860"/>
                    <w:gridCol w:w="772"/>
                  </w:tblGrid>
                  <w:tr w:rsidR="007E6EE3">
                    <w:trPr>
                      <w:cantSplit/>
                      <w:trHeight w:val="200"/>
                      <w:tblHeader/>
                    </w:trPr>
                    <w:tc>
                      <w:tcPr>
                        <w:tcW w:w="315"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rPr>
                        </w:pPr>
                        <w:r>
                          <w:rPr>
                            <w:rFonts w:ascii="Times New Roman" w:hAnsi="Times New Roman"/>
                            <w:sz w:val="18"/>
                          </w:rPr>
                          <w:t>R</w:t>
                        </w:r>
                      </w:p>
                    </w:tc>
                    <w:tc>
                      <w:tcPr>
                        <w:tcW w:w="2624" w:type="dxa"/>
                        <w:gridSpan w:val="3"/>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vertAlign w:val="subscript"/>
                          </w:rPr>
                        </w:pPr>
                        <w:r>
                          <w:rPr>
                            <w:rFonts w:ascii="Times New Roman" w:eastAsia="ヒラギノ明朝 ProN W6" w:hAnsi="ヒラギノ明朝 ProN W6"/>
                            <w:sz w:val="18"/>
                          </w:rPr>
                          <w:t xml:space="preserve">2ClNO    </w:t>
                        </w:r>
                        <w:r>
                          <w:rPr>
                            <w:rFonts w:ascii="Times New Roman" w:eastAsia="ヒラギノ明朝 ProN W6" w:hAnsi="ヒラギノ明朝 ProN W6"/>
                            <w:sz w:val="18"/>
                          </w:rPr>
                          <w:t>⇄</w:t>
                        </w:r>
                        <w:r>
                          <w:rPr>
                            <w:rFonts w:ascii="Times New Roman" w:eastAsia="ヒラギノ明朝 ProN W6" w:hAnsi="ヒラギノ明朝 ProN W6"/>
                            <w:sz w:val="18"/>
                          </w:rPr>
                          <w:t xml:space="preserve">    2NO     +      Cl</w:t>
                        </w:r>
                        <w:r>
                          <w:rPr>
                            <w:rFonts w:ascii="Times New Roman" w:hAnsi="Times New Roman"/>
                            <w:sz w:val="18"/>
                            <w:vertAlign w:val="subscript"/>
                          </w:rPr>
                          <w:t>2</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I</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0.5</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0.3</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0.16</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C</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-0.05</w:t>
                        </w:r>
                      </w:p>
                    </w:tc>
                  </w:tr>
                  <w:tr w:rsidR="007E6EE3">
                    <w:trPr>
                      <w:cantSplit/>
                      <w:trHeight w:val="200"/>
                    </w:trPr>
                    <w:tc>
                      <w:tcPr>
                        <w:tcW w:w="3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E</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0.6</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0.2</w:t>
                        </w:r>
                      </w:p>
                    </w:tc>
                    <w:tc>
                      <w:tcPr>
                        <w:tcW w:w="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0.11</w:t>
                        </w:r>
                      </w:p>
                    </w:tc>
                  </w:tr>
                </w:tbl>
                <w:p w:rsidR="007E6EE3" w:rsidRDefault="007E6EE3">
                  <w:pPr>
                    <w:rPr>
                      <w:rFonts w:ascii="Times New Roman" w:eastAsia="Times New Roman" w:hAnsi="Times New Roman"/>
                      <w:color w:val="auto"/>
                      <w:sz w:val="20"/>
                    </w:rPr>
                  </w:pPr>
                </w:p>
              </w:txbxContent>
            </v:textbox>
            <w10:wrap type="square" side="left" anchorx="page" anchory="page"/>
          </v:shape>
        </w:pict>
      </w:r>
      <w:r>
        <w:rPr>
          <w:sz w:val="20"/>
        </w:rPr>
        <w:t xml:space="preserve">hile the position changes, the </w:t>
      </w:r>
      <w:proofErr w:type="spellStart"/>
      <w:proofErr w:type="gramStart"/>
      <w:r>
        <w:rPr>
          <w:i/>
          <w:sz w:val="20"/>
        </w:rPr>
        <w:t>K</w:t>
      </w:r>
      <w:r>
        <w:rPr>
          <w:i/>
          <w:sz w:val="20"/>
          <w:vertAlign w:val="subscript"/>
        </w:rPr>
        <w:t>p</w:t>
      </w:r>
      <w:proofErr w:type="spellEnd"/>
      <w:proofErr w:type="gramEnd"/>
      <w:r>
        <w:rPr>
          <w:sz w:val="20"/>
        </w:rPr>
        <w:t xml:space="preserve"> and </w:t>
      </w:r>
      <w:proofErr w:type="spellStart"/>
      <w:r>
        <w:rPr>
          <w:i/>
          <w:sz w:val="20"/>
        </w:rPr>
        <w:t>K</w:t>
      </w:r>
      <w:r>
        <w:rPr>
          <w:i/>
          <w:sz w:val="20"/>
          <w:vertAlign w:val="subscript"/>
        </w:rPr>
        <w:t>c</w:t>
      </w:r>
      <w:proofErr w:type="spellEnd"/>
      <w:r>
        <w:rPr>
          <w:sz w:val="20"/>
        </w:rPr>
        <w:t xml:space="preserve"> values do not change. The quantities of the solid constituents change, but their concentrations do not change. When equilibrium is established, ∆G always = 0 (not it’s ∆G = 0, not ∆Gº, which is not likely = 0).</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b</w:t>
      </w:r>
      <w:proofErr w:type="gramEnd"/>
      <w:r>
        <w:rPr>
          <w:sz w:val="20"/>
        </w:rPr>
        <w:tab/>
        <w:t xml:space="preserve">The exothermic reaction as indicated by the negative ∆H value will shift towards products when the temperature is increased which results in a decrease in the </w:t>
      </w:r>
      <w:proofErr w:type="spellStart"/>
      <w:r>
        <w:rPr>
          <w:i/>
          <w:sz w:val="20"/>
        </w:rPr>
        <w:t>K</w:t>
      </w:r>
      <w:r>
        <w:rPr>
          <w:i/>
          <w:sz w:val="20"/>
          <w:vertAlign w:val="subscript"/>
        </w:rPr>
        <w:t>eq</w:t>
      </w:r>
      <w:proofErr w:type="spellEnd"/>
      <w:r>
        <w:rPr>
          <w:sz w:val="20"/>
        </w:rPr>
        <w:t xml:space="preserve"> value. Decreasing the temperature would cause a shift to the right which would increase </w:t>
      </w:r>
      <w:proofErr w:type="spellStart"/>
      <w:r>
        <w:rPr>
          <w:i/>
          <w:sz w:val="20"/>
        </w:rPr>
        <w:t>K</w:t>
      </w:r>
      <w:r>
        <w:rPr>
          <w:i/>
          <w:sz w:val="20"/>
          <w:vertAlign w:val="subscript"/>
        </w:rPr>
        <w:t>eq</w:t>
      </w:r>
      <w:proofErr w:type="spellEnd"/>
      <w:r>
        <w:rPr>
          <w:sz w:val="20"/>
        </w:rPr>
        <w:t xml:space="preserve">. Adding an inert gas or a catalyst will cause no shift in the equilibrium position, and adding more hydrogen gas will cause a positional shift to the right, but no change in the </w:t>
      </w:r>
      <w:proofErr w:type="spellStart"/>
      <w:r>
        <w:rPr>
          <w:sz w:val="20"/>
        </w:rPr>
        <w:t>Keq</w:t>
      </w:r>
      <w:proofErr w:type="spellEnd"/>
      <w:r>
        <w:rPr>
          <w:sz w:val="20"/>
        </w:rPr>
        <w:t xml:space="preserve"> value. </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c</w:t>
      </w:r>
      <w:proofErr w:type="gramEnd"/>
      <w:r>
        <w:rPr>
          <w:sz w:val="20"/>
        </w:rPr>
        <w:tab/>
        <w:t>Increasing the mass of SO</w:t>
      </w:r>
      <w:r>
        <w:rPr>
          <w:sz w:val="20"/>
          <w:vertAlign w:val="subscript"/>
        </w:rPr>
        <w:t>3</w:t>
      </w:r>
      <w:r>
        <w:rPr>
          <w:sz w:val="20"/>
        </w:rPr>
        <w:t xml:space="preserve"> will cause a shift to the left. Adding a catalyst will cause no </w:t>
      </w:r>
      <w:proofErr w:type="gramStart"/>
      <w:r>
        <w:rPr>
          <w:sz w:val="20"/>
        </w:rPr>
        <w:t>shift,</w:t>
      </w:r>
      <w:proofErr w:type="gramEnd"/>
      <w:r>
        <w:rPr>
          <w:sz w:val="20"/>
        </w:rPr>
        <w:t xml:space="preserve"> and the other three options all cause shift to the right.</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e</w:t>
      </w:r>
      <w:proofErr w:type="gramEnd"/>
      <w:r>
        <w:rPr>
          <w:sz w:val="20"/>
        </w:rPr>
        <w:tab/>
        <w:t>Remember that solids are not included in the equilibrium expression.</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d</w:t>
      </w:r>
      <w:proofErr w:type="gramEnd"/>
      <w:r>
        <w:rPr>
          <w:sz w:val="20"/>
        </w:rPr>
        <w:tab/>
        <w:t xml:space="preserve">We have know information in this problem to tell us where the equilibrium position will land. But since there are only reactants started with, we know that the reaction must proceed in the forward direction, and </w:t>
      </w:r>
      <w:proofErr w:type="spellStart"/>
      <w:r>
        <w:rPr>
          <w:sz w:val="20"/>
        </w:rPr>
        <w:t>stoichiometry</w:t>
      </w:r>
      <w:proofErr w:type="spellEnd"/>
      <w:r>
        <w:rPr>
          <w:sz w:val="20"/>
        </w:rPr>
        <w:t xml:space="preserve"> will prevail, thus we can know that we will lose 2 moles of SO</w:t>
      </w:r>
      <w:r>
        <w:rPr>
          <w:sz w:val="20"/>
          <w:vertAlign w:val="subscript"/>
        </w:rPr>
        <w:t>2</w:t>
      </w:r>
      <w:r>
        <w:rPr>
          <w:sz w:val="20"/>
        </w:rPr>
        <w:t xml:space="preserve"> for every one mole of O</w:t>
      </w:r>
      <w:r>
        <w:rPr>
          <w:sz w:val="20"/>
          <w:vertAlign w:val="subscript"/>
        </w:rPr>
        <w:t>2</w:t>
      </w:r>
      <w:r>
        <w:rPr>
          <w:sz w:val="20"/>
        </w:rPr>
        <w:t xml:space="preserve"> which means SO</w:t>
      </w:r>
      <w:r>
        <w:rPr>
          <w:sz w:val="20"/>
          <w:vertAlign w:val="subscript"/>
        </w:rPr>
        <w:t>2</w:t>
      </w:r>
      <w:r>
        <w:rPr>
          <w:sz w:val="20"/>
        </w:rPr>
        <w:t xml:space="preserve"> will deplete faster resulting in less SO</w:t>
      </w:r>
      <w:r>
        <w:rPr>
          <w:sz w:val="20"/>
          <w:vertAlign w:val="subscript"/>
        </w:rPr>
        <w:t>2</w:t>
      </w:r>
      <w:r>
        <w:rPr>
          <w:sz w:val="20"/>
        </w:rPr>
        <w:t xml:space="preserve"> than O</w:t>
      </w:r>
      <w:r>
        <w:rPr>
          <w:sz w:val="20"/>
          <w:vertAlign w:val="subscript"/>
        </w:rPr>
        <w:t>2</w:t>
      </w:r>
      <w:r>
        <w:rPr>
          <w:sz w:val="20"/>
        </w:rPr>
        <w:t xml:space="preserve"> present at equilibrium, wherever it may land.</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c</w:t>
      </w:r>
      <w:proofErr w:type="gramEnd"/>
      <w:r>
        <w:rPr>
          <w:sz w:val="20"/>
        </w:rPr>
        <w:tab/>
        <w:t xml:space="preserve">The information in this problem tells us that at a </w:t>
      </w:r>
      <w:proofErr w:type="spellStart"/>
      <w:r>
        <w:rPr>
          <w:sz w:val="20"/>
        </w:rPr>
        <w:t>hight</w:t>
      </w:r>
      <w:proofErr w:type="spellEnd"/>
      <w:r>
        <w:rPr>
          <w:sz w:val="20"/>
        </w:rPr>
        <w:t xml:space="preserve"> temperature, the equilibrium position is further to the right, or in other words, more product than at cooler temps. This indicates that the reaction is endothermic as the “stress” of the energy will drive the reaction toward products in an “attempt” to use up some of the added heat.</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e</w:t>
      </w:r>
      <w:proofErr w:type="gramEnd"/>
      <w:r>
        <w:rPr>
          <w:sz w:val="20"/>
        </w:rPr>
        <w:tab/>
        <w:t>Work a RICE box, I think you will find that there will be 0.11 mole of Cl</w:t>
      </w:r>
      <w:r>
        <w:rPr>
          <w:sz w:val="20"/>
          <w:vertAlign w:val="subscript"/>
        </w:rPr>
        <w:t>2</w:t>
      </w:r>
      <w:r>
        <w:rPr>
          <w:sz w:val="20"/>
        </w:rPr>
        <w:t xml:space="preserve"> at equilibrium.</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r>
        <w:rPr>
          <w:sz w:val="20"/>
        </w:rPr>
        <w:t>b</w:t>
      </w:r>
      <w:r>
        <w:rPr>
          <w:sz w:val="20"/>
        </w:rPr>
        <w:tab/>
        <w:t>First you must change to moles to molarity, then without a calculator, you should be able to come close to 1 x 10</w:t>
      </w:r>
      <w:r>
        <w:rPr>
          <w:sz w:val="20"/>
          <w:vertAlign w:val="superscript"/>
        </w:rPr>
        <w:t>−3</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rFonts w:eastAsia="Lucida Grande" w:hAnsi="Lucida Grande"/>
          <w:sz w:val="20"/>
        </w:rPr>
        <w:t>d</w:t>
      </w:r>
      <w:proofErr w:type="gramEnd"/>
      <w:r>
        <w:rPr>
          <w:rFonts w:eastAsia="Lucida Grande" w:hAnsi="Lucida Grande"/>
          <w:sz w:val="20"/>
        </w:rPr>
        <w:tab/>
        <w:t xml:space="preserve">Since the reaction has been reversed, the equilibrium constant must be inverted. The inverse of 1.5 which is </w:t>
      </w:r>
      <w:r>
        <w:rPr>
          <w:rFonts w:eastAsia="Lucida Grande" w:hAnsi="Lucida Grande"/>
          <w:sz w:val="20"/>
        </w:rPr>
        <w:t>³</w:t>
      </w:r>
      <w:r>
        <w:rPr>
          <w:rFonts w:eastAsia="Lucida Grande" w:hAnsi="Lucida Grande"/>
          <w:sz w:val="20"/>
        </w:rPr>
        <w:t>/</w:t>
      </w:r>
      <w:r>
        <w:rPr>
          <w:rFonts w:eastAsia="Lucida Grande" w:hAnsi="Lucida Grande"/>
          <w:sz w:val="20"/>
        </w:rPr>
        <w:t>₂</w:t>
      </w:r>
      <w:r>
        <w:rPr>
          <w:rFonts w:eastAsia="Lucida Grande" w:hAnsi="Lucida Grande"/>
          <w:sz w:val="20"/>
        </w:rPr>
        <w:t xml:space="preserve"> is equal to </w:t>
      </w:r>
      <w:r>
        <w:rPr>
          <w:rFonts w:eastAsia="Lucida Grande" w:hAnsi="Lucida Grande"/>
          <w:sz w:val="20"/>
        </w:rPr>
        <w:t>⅔</w:t>
      </w:r>
      <w:r>
        <w:rPr>
          <w:rFonts w:eastAsia="Lucida Grande" w:hAnsi="Lucida Grande"/>
          <w:sz w:val="20"/>
        </w:rPr>
        <w:t xml:space="preserve"> or 0.67</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r>
        <w:rPr>
          <w:sz w:val="20"/>
        </w:rPr>
        <w:t>d</w:t>
      </w:r>
      <w:r>
        <w:rPr>
          <w:sz w:val="20"/>
        </w:rPr>
        <w:tab/>
        <w:t>Since ∆n = 0, then the (RT)</w:t>
      </w:r>
      <w:r>
        <w:rPr>
          <w:sz w:val="20"/>
          <w:vertAlign w:val="superscript"/>
        </w:rPr>
        <w:t>∆n</w:t>
      </w:r>
      <w:r>
        <w:rPr>
          <w:sz w:val="20"/>
        </w:rPr>
        <w:t xml:space="preserve"> factor = 1, thus </w:t>
      </w:r>
      <w:proofErr w:type="spellStart"/>
      <w:r>
        <w:rPr>
          <w:i/>
          <w:sz w:val="20"/>
        </w:rPr>
        <w:t>K</w:t>
      </w:r>
      <w:r>
        <w:rPr>
          <w:i/>
          <w:sz w:val="20"/>
          <w:vertAlign w:val="subscript"/>
        </w:rPr>
        <w:t>p</w:t>
      </w:r>
      <w:proofErr w:type="spellEnd"/>
      <w:r>
        <w:rPr>
          <w:sz w:val="20"/>
        </w:rPr>
        <w:t xml:space="preserve"> = </w:t>
      </w:r>
      <w:proofErr w:type="spellStart"/>
      <w:r>
        <w:rPr>
          <w:i/>
          <w:sz w:val="20"/>
        </w:rPr>
        <w:t>K</w:t>
      </w:r>
      <w:r>
        <w:rPr>
          <w:i/>
          <w:sz w:val="20"/>
          <w:vertAlign w:val="subscript"/>
        </w:rPr>
        <w:t>c</w:t>
      </w:r>
      <w:proofErr w:type="spellEnd"/>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a</w:t>
      </w:r>
      <w:proofErr w:type="gramEnd"/>
      <w:r>
        <w:rPr>
          <w:sz w:val="20"/>
        </w:rPr>
        <w:tab/>
        <w:t xml:space="preserve">Remember that solids are not part of the equilibrium expression and should not be included when considering the change form </w:t>
      </w:r>
      <w:proofErr w:type="spellStart"/>
      <w:r>
        <w:rPr>
          <w:sz w:val="20"/>
        </w:rPr>
        <w:t>K</w:t>
      </w:r>
      <w:r>
        <w:rPr>
          <w:sz w:val="20"/>
          <w:vertAlign w:val="subscript"/>
        </w:rPr>
        <w:t>c</w:t>
      </w:r>
      <w:proofErr w:type="spellEnd"/>
      <w:r>
        <w:rPr>
          <w:sz w:val="20"/>
        </w:rPr>
        <w:t xml:space="preserve"> to </w:t>
      </w:r>
      <w:proofErr w:type="spellStart"/>
      <w:r>
        <w:rPr>
          <w:sz w:val="20"/>
        </w:rPr>
        <w:t>K</w:t>
      </w:r>
      <w:r>
        <w:rPr>
          <w:sz w:val="20"/>
          <w:vertAlign w:val="subscript"/>
        </w:rPr>
        <w:t>p</w:t>
      </w:r>
      <w:proofErr w:type="spellEnd"/>
      <w:r>
        <w:rPr>
          <w:sz w:val="20"/>
        </w:rPr>
        <w:t>.</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r>
        <w:rPr>
          <w:sz w:val="20"/>
        </w:rPr>
        <w:lastRenderedPageBreak/>
        <w:t>d</w:t>
      </w:r>
      <w:r>
        <w:rPr>
          <w:sz w:val="20"/>
        </w:rPr>
        <w:tab/>
        <w:t>All the substances are gases, thus low temp will favor the reaction toward the energy and increasing pressure will favor the product side with less molecules than the reactant side.</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c</w:t>
      </w:r>
      <w:proofErr w:type="gramEnd"/>
      <w:r>
        <w:rPr>
          <w:sz w:val="20"/>
        </w:rPr>
        <w:tab/>
        <w:t xml:space="preserve">Beware of the solids and liquids since as long as some is present, changing their quantities does not effect equilibrium. Thus </w:t>
      </w:r>
      <w:proofErr w:type="gramStart"/>
      <w:r>
        <w:rPr>
          <w:sz w:val="20"/>
        </w:rPr>
        <w:t>a and</w:t>
      </w:r>
      <w:proofErr w:type="gramEnd"/>
      <w:r>
        <w:rPr>
          <w:sz w:val="20"/>
        </w:rPr>
        <w:t xml:space="preserve"> e have no effect on the equilibrium position. Options b and d will cause the position to shift to the right.</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a</w:t>
      </w:r>
      <w:proofErr w:type="gramEnd"/>
      <w:r>
        <w:rPr>
          <w:sz w:val="20"/>
        </w:rPr>
        <w:tab/>
        <w:t xml:space="preserve">Calculate Q = 1 which is more than </w:t>
      </w:r>
      <w:proofErr w:type="spellStart"/>
      <w:r>
        <w:rPr>
          <w:sz w:val="20"/>
        </w:rPr>
        <w:t>Kc</w:t>
      </w:r>
      <w:proofErr w:type="spellEnd"/>
      <w:r>
        <w:rPr>
          <w:sz w:val="20"/>
        </w:rPr>
        <w:t>, thus the reaction will proceed to the left to achieve equilibrium.</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c</w:t>
      </w:r>
      <w:proofErr w:type="gramEnd"/>
      <w:r>
        <w:rPr>
          <w:sz w:val="20"/>
        </w:rPr>
        <w:tab/>
        <w:t>Reversing the reaction requires the inverse of the K, and  doubling the coefficients requires squaring of K, thus option c will take care of both.</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r>
        <w:rPr>
          <w:sz w:val="20"/>
        </w:rPr>
        <w:t>a</w:t>
      </w:r>
      <w:r>
        <w:rPr>
          <w:sz w:val="20"/>
        </w:rPr>
        <w:tab/>
        <w:t xml:space="preserve">Looking for a reaction in which ∆n = 0 since </w:t>
      </w:r>
      <w:proofErr w:type="spellStart"/>
      <w:r>
        <w:rPr>
          <w:i/>
          <w:sz w:val="20"/>
        </w:rPr>
        <w:t>K</w:t>
      </w:r>
      <w:r>
        <w:rPr>
          <w:i/>
          <w:sz w:val="20"/>
          <w:vertAlign w:val="subscript"/>
        </w:rPr>
        <w:t>p</w:t>
      </w:r>
      <w:proofErr w:type="spellEnd"/>
      <w:r>
        <w:rPr>
          <w:sz w:val="20"/>
        </w:rPr>
        <w:t xml:space="preserve"> = </w:t>
      </w:r>
      <w:proofErr w:type="spellStart"/>
      <w:r>
        <w:rPr>
          <w:i/>
          <w:sz w:val="20"/>
        </w:rPr>
        <w:t>K</w:t>
      </w:r>
      <w:r>
        <w:rPr>
          <w:i/>
          <w:sz w:val="20"/>
          <w:vertAlign w:val="subscript"/>
        </w:rPr>
        <w:t>c</w:t>
      </w:r>
      <w:proofErr w:type="spellEnd"/>
      <w:r>
        <w:rPr>
          <w:sz w:val="20"/>
        </w:rPr>
        <w:t>(RT)</w:t>
      </w:r>
      <w:r>
        <w:rPr>
          <w:sz w:val="20"/>
          <w:vertAlign w:val="superscript"/>
        </w:rPr>
        <w:t>∆n</w:t>
      </w:r>
      <w:r>
        <w:rPr>
          <w:sz w:val="20"/>
        </w:rPr>
        <w:t xml:space="preserve"> and when ∆n is zero, (RT) will equal 1 leaving </w:t>
      </w:r>
      <w:proofErr w:type="spellStart"/>
      <w:r>
        <w:rPr>
          <w:i/>
          <w:sz w:val="20"/>
        </w:rPr>
        <w:t>K</w:t>
      </w:r>
      <w:r>
        <w:rPr>
          <w:i/>
          <w:sz w:val="20"/>
          <w:vertAlign w:val="subscript"/>
        </w:rPr>
        <w:t>p</w:t>
      </w:r>
      <w:proofErr w:type="spellEnd"/>
      <w:r>
        <w:rPr>
          <w:sz w:val="20"/>
        </w:rPr>
        <w:t xml:space="preserve"> = </w:t>
      </w:r>
      <w:r>
        <w:rPr>
          <w:i/>
          <w:sz w:val="20"/>
        </w:rPr>
        <w:t>K</w:t>
      </w:r>
      <w:r>
        <w:rPr>
          <w:i/>
          <w:sz w:val="20"/>
          <w:vertAlign w:val="subscript"/>
        </w:rPr>
        <w:t>c</w:t>
      </w:r>
      <w:r>
        <w:rPr>
          <w:sz w:val="20"/>
        </w:rPr>
        <w:t>. Beware of solids and liquids as they do not show up in the equilibrium expression and thus should not be counted in ∆n</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a</w:t>
      </w:r>
      <w:proofErr w:type="gramEnd"/>
      <w:r>
        <w:rPr>
          <w:sz w:val="20"/>
        </w:rPr>
        <w:tab/>
        <w:t>When the volume is increased, the reaction will shift to the side of more gas molecules.</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c</w:t>
      </w:r>
      <w:proofErr w:type="gramEnd"/>
      <w:r>
        <w:rPr>
          <w:sz w:val="20"/>
        </w:rPr>
        <w:tab/>
        <w:t xml:space="preserve">Addition of a catalyst does not upset equilibrium, it simply would get you to equilibrium faster, if </w:t>
      </w:r>
      <w:proofErr w:type="spellStart"/>
      <w:r>
        <w:rPr>
          <w:sz w:val="20"/>
        </w:rPr>
        <w:t>if</w:t>
      </w:r>
      <w:proofErr w:type="spellEnd"/>
      <w:r>
        <w:rPr>
          <w:sz w:val="20"/>
        </w:rPr>
        <w:t xml:space="preserve"> already there, it would simply speed the rate of the forward and reverse reactions equally , not affecting the equilibrium position.</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e</w:t>
      </w:r>
      <w:proofErr w:type="gramEnd"/>
      <w:r>
        <w:rPr>
          <w:sz w:val="20"/>
        </w:rPr>
        <w:tab/>
        <w:t>Remember that K is only constant at a particular temp and any change in temp will cause a shift that will affect the magnitude of K. Thus an increase in volume will cause a shift in the equilibrium shift toward more molecules which is to the right which decreases the N</w:t>
      </w:r>
      <w:r>
        <w:rPr>
          <w:sz w:val="20"/>
          <w:vertAlign w:val="subscript"/>
        </w:rPr>
        <w:t>2</w:t>
      </w:r>
      <w:r>
        <w:rPr>
          <w:sz w:val="20"/>
        </w:rPr>
        <w:t>O</w:t>
      </w:r>
      <w:r>
        <w:rPr>
          <w:sz w:val="20"/>
          <w:vertAlign w:val="subscript"/>
        </w:rPr>
        <w:t>4</w:t>
      </w:r>
      <w:r>
        <w:rPr>
          <w:sz w:val="20"/>
        </w:rPr>
        <w:t xml:space="preserve"> and will increase the value of K</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color w:val="DD2067"/>
          <w:sz w:val="20"/>
        </w:rPr>
      </w:pPr>
      <w:proofErr w:type="spellStart"/>
      <w:proofErr w:type="gramStart"/>
      <w:r>
        <w:rPr>
          <w:color w:val="DD2067"/>
          <w:sz w:val="20"/>
        </w:rPr>
        <w:t>a+</w:t>
      </w:r>
      <w:proofErr w:type="gramEnd"/>
      <w:r>
        <w:rPr>
          <w:color w:val="DD2067"/>
          <w:sz w:val="20"/>
        </w:rPr>
        <w:t>d</w:t>
      </w:r>
      <w:proofErr w:type="spellEnd"/>
      <w:r>
        <w:rPr>
          <w:color w:val="DD2067"/>
          <w:sz w:val="20"/>
        </w:rPr>
        <w:tab/>
        <w:t>It is important to note that water is in gaseous form, thus it’s concentration can change (unlike when it is in liquid form). Removing N</w:t>
      </w:r>
      <w:r>
        <w:rPr>
          <w:color w:val="DD2067"/>
          <w:sz w:val="20"/>
          <w:vertAlign w:val="subscript"/>
        </w:rPr>
        <w:t>2</w:t>
      </w:r>
      <w:r>
        <w:rPr>
          <w:color w:val="DD2067"/>
          <w:sz w:val="20"/>
        </w:rPr>
        <w:t xml:space="preserve"> will cause the equilibrium position to shift to the right. Options a, b, c, and e will cause the equilibrium to shift to the left. Option a does cause the reaction to shift to the left, however, since the volume is decreased, the concentration has an immediate increase and as the reaction shifts to the right, the mole amount of water will decrease from the dramatic change due to the volume change, but it’s concentration will never get below what it originally started at before the volume decrease.</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r>
        <w:rPr>
          <w:sz w:val="20"/>
        </w:rPr>
        <w:t>c</w:t>
      </w:r>
      <w:r>
        <w:rPr>
          <w:sz w:val="20"/>
        </w:rPr>
        <w:tab/>
        <w:t>since at equilibrium, CH</w:t>
      </w:r>
      <w:r>
        <w:rPr>
          <w:sz w:val="20"/>
          <w:vertAlign w:val="subscript"/>
        </w:rPr>
        <w:t>4</w:t>
      </w:r>
      <w:r>
        <w:rPr>
          <w:sz w:val="20"/>
        </w:rPr>
        <w:t xml:space="preserve"> is less than the starting quantity, thus the reaction must have shifted left, for a loss of H</w:t>
      </w:r>
      <w:r>
        <w:rPr>
          <w:sz w:val="20"/>
          <w:vertAlign w:val="subscript"/>
        </w:rPr>
        <w:t>2</w:t>
      </w:r>
      <w:r>
        <w:rPr>
          <w:sz w:val="20"/>
        </w:rPr>
        <w:t>S and a gain of CS</w:t>
      </w:r>
      <w:r>
        <w:rPr>
          <w:sz w:val="20"/>
          <w:vertAlign w:val="subscript"/>
        </w:rPr>
        <w:t>2</w:t>
      </w:r>
      <w:r>
        <w:rPr>
          <w:sz w:val="20"/>
        </w:rPr>
        <w:t xml:space="preserve">, and the </w:t>
      </w:r>
      <w:proofErr w:type="spellStart"/>
      <w:r>
        <w:rPr>
          <w:sz w:val="20"/>
        </w:rPr>
        <w:t>stoichiometry</w:t>
      </w:r>
      <w:proofErr w:type="spellEnd"/>
      <w:r>
        <w:rPr>
          <w:sz w:val="20"/>
        </w:rPr>
        <w:t xml:space="preserve"> is 2:1.</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c</w:t>
      </w:r>
      <w:proofErr w:type="gramEnd"/>
      <w:r>
        <w:rPr>
          <w:sz w:val="20"/>
        </w:rPr>
        <w:tab/>
        <w:t>in this question, it is important to pay attention to moles and molarity, and the fa</w:t>
      </w:r>
      <w:r w:rsidR="00A307DE" w:rsidRPr="00A307DE">
        <w:rPr>
          <w:noProof/>
        </w:rPr>
        <w:pict>
          <v:shape id="_x0000_s1042" style="position:absolute;left:0;text-align:left;margin-left:404pt;margin-top:297pt;width:171.65pt;height:60pt;z-index:251654656;mso-wrap-distance-left:4pt;mso-wrap-distance-top:4pt;mso-wrap-distance-right:4pt;mso-wrap-distance-bottom:4pt;mso-position-horizontal:absolute;mso-position-horizontal-relative:page;mso-position-vertical:absolute;mso-position-vertical-relative:page" coordsize="21600,21600" o:spt="100" adj="0,,0" path="" filled="f" stroked="f">
            <v:stroke joinstyle="round"/>
            <v:formulas/>
            <v:path o:connecttype="segments"/>
            <v:textbox inset="0,0,0,0">
              <w:txbxContent>
                <w:tbl>
                  <w:tblPr>
                    <w:tblW w:w="0" w:type="auto"/>
                    <w:tblInd w:w="10" w:type="dxa"/>
                    <w:shd w:val="clear" w:color="auto" w:fill="FFFFFF"/>
                    <w:tblLayout w:type="fixed"/>
                    <w:tblLook w:val="0000"/>
                  </w:tblPr>
                  <w:tblGrid>
                    <w:gridCol w:w="356"/>
                    <w:gridCol w:w="743"/>
                    <w:gridCol w:w="826"/>
                    <w:gridCol w:w="826"/>
                    <w:gridCol w:w="682"/>
                  </w:tblGrid>
                  <w:tr w:rsidR="007E6EE3">
                    <w:trPr>
                      <w:cantSplit/>
                      <w:trHeight w:val="220"/>
                      <w:tblHeader/>
                    </w:trPr>
                    <w:tc>
                      <w:tcPr>
                        <w:tcW w:w="356"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rPr>
                        </w:pPr>
                        <w:r>
                          <w:rPr>
                            <w:rFonts w:ascii="Times New Roman" w:hAnsi="Times New Roman"/>
                            <w:sz w:val="18"/>
                          </w:rPr>
                          <w:t>R</w:t>
                        </w:r>
                      </w:p>
                    </w:tc>
                    <w:tc>
                      <w:tcPr>
                        <w:tcW w:w="3077" w:type="dxa"/>
                        <w:gridSpan w:val="4"/>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answers"/>
                          <w:tabs>
                            <w:tab w:val="clear" w:pos="810"/>
                            <w:tab w:val="clear" w:pos="2520"/>
                            <w:tab w:val="clear" w:pos="2880"/>
                            <w:tab w:val="left" w:pos="720"/>
                          </w:tabs>
                          <w:spacing w:line="240" w:lineRule="auto"/>
                          <w:ind w:left="0" w:firstLine="0"/>
                          <w:jc w:val="center"/>
                          <w:rPr>
                            <w:sz w:val="20"/>
                            <w:vertAlign w:val="subscript"/>
                          </w:rPr>
                        </w:pPr>
                        <w:r>
                          <w:rPr>
                            <w:sz w:val="20"/>
                          </w:rPr>
                          <w:t>4H</w:t>
                        </w:r>
                        <w:r>
                          <w:rPr>
                            <w:sz w:val="20"/>
                            <w:vertAlign w:val="subscript"/>
                          </w:rPr>
                          <w:t>2(g)</w:t>
                        </w:r>
                        <w:r>
                          <w:rPr>
                            <w:sz w:val="20"/>
                          </w:rPr>
                          <w:t xml:space="preserve"> + CS</w:t>
                        </w:r>
                        <w:r>
                          <w:rPr>
                            <w:sz w:val="20"/>
                            <w:vertAlign w:val="subscript"/>
                          </w:rPr>
                          <w:t>2(g)</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CH</w:t>
                        </w:r>
                        <w:r>
                          <w:rPr>
                            <w:sz w:val="20"/>
                            <w:vertAlign w:val="subscript"/>
                          </w:rPr>
                          <w:t xml:space="preserve">4(g)  </w:t>
                        </w:r>
                        <w:r>
                          <w:rPr>
                            <w:sz w:val="20"/>
                          </w:rPr>
                          <w:t>+ 2H</w:t>
                        </w:r>
                        <w:r>
                          <w:rPr>
                            <w:sz w:val="20"/>
                            <w:vertAlign w:val="subscript"/>
                          </w:rPr>
                          <w:t>2</w:t>
                        </w:r>
                        <w:r>
                          <w:rPr>
                            <w:sz w:val="20"/>
                          </w:rPr>
                          <w:t>S</w:t>
                        </w:r>
                        <w:r>
                          <w:rPr>
                            <w:sz w:val="20"/>
                            <w:vertAlign w:val="subscript"/>
                          </w:rPr>
                          <w:t>(g)</w:t>
                        </w:r>
                      </w:p>
                    </w:tc>
                  </w:tr>
                  <w:tr w:rsidR="007E6EE3">
                    <w:trPr>
                      <w:cantSplit/>
                      <w:trHeight w:val="200"/>
                    </w:trPr>
                    <w:tc>
                      <w:tcPr>
                        <w:tcW w:w="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I</w:t>
                        </w:r>
                      </w:p>
                    </w:tc>
                    <w:tc>
                      <w:tcPr>
                        <w:tcW w:w="74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2.5 mol</w:t>
                        </w:r>
                      </w:p>
                    </w:tc>
                    <w:tc>
                      <w:tcPr>
                        <w:tcW w:w="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1.5 mol</w:t>
                        </w:r>
                      </w:p>
                    </w:tc>
                    <w:tc>
                      <w:tcPr>
                        <w:tcW w:w="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1.5 mol</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2 mol</w:t>
                        </w:r>
                      </w:p>
                    </w:tc>
                  </w:tr>
                  <w:tr w:rsidR="007E6EE3">
                    <w:trPr>
                      <w:cantSplit/>
                      <w:trHeight w:val="200"/>
                    </w:trPr>
                    <w:tc>
                      <w:tcPr>
                        <w:tcW w:w="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C</w:t>
                        </w:r>
                      </w:p>
                    </w:tc>
                    <w:tc>
                      <w:tcPr>
                        <w:tcW w:w="74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+1 mol</w:t>
                        </w:r>
                      </w:p>
                    </w:tc>
                    <w:tc>
                      <w:tcPr>
                        <w:tcW w:w="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+0.25 mol</w:t>
                        </w:r>
                      </w:p>
                    </w:tc>
                    <w:tc>
                      <w:tcPr>
                        <w:tcW w:w="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-0.25 mol</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-0.5 mol</w:t>
                        </w:r>
                      </w:p>
                    </w:tc>
                  </w:tr>
                  <w:tr w:rsidR="007E6EE3">
                    <w:trPr>
                      <w:cantSplit/>
                      <w:trHeight w:val="200"/>
                    </w:trPr>
                    <w:tc>
                      <w:tcPr>
                        <w:tcW w:w="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E</w:t>
                        </w:r>
                      </w:p>
                    </w:tc>
                    <w:tc>
                      <w:tcPr>
                        <w:tcW w:w="74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3.5 mol</w:t>
                        </w:r>
                      </w:p>
                    </w:tc>
                    <w:tc>
                      <w:tcPr>
                        <w:tcW w:w="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1.75 mol</w:t>
                        </w:r>
                      </w:p>
                    </w:tc>
                    <w:tc>
                      <w:tcPr>
                        <w:tcW w:w="8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1.25 mol</w:t>
                        </w:r>
                      </w:p>
                    </w:tc>
                    <w:tc>
                      <w:tcPr>
                        <w:tcW w:w="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pPr>
                      </w:p>
                    </w:tc>
                  </w:tr>
                </w:tbl>
                <w:p w:rsidR="007E6EE3" w:rsidRDefault="007E6EE3">
                  <w:pPr>
                    <w:rPr>
                      <w:rFonts w:ascii="Times New Roman" w:eastAsia="Times New Roman" w:hAnsi="Times New Roman"/>
                      <w:color w:val="auto"/>
                      <w:sz w:val="20"/>
                    </w:rPr>
                  </w:pPr>
                </w:p>
              </w:txbxContent>
            </v:textbox>
            <w10:wrap type="square" side="left" anchorx="page" anchory="page"/>
          </v:shape>
        </w:pict>
      </w:r>
      <w:r w:rsidR="00A307DE" w:rsidRPr="00A307DE">
        <w:rPr>
          <w:noProof/>
        </w:rPr>
        <w:pict>
          <v:shape id="_x0000_s1043" style="position:absolute;left:0;text-align:left;margin-left:403pt;margin-top:519pt;width:172pt;height:67pt;z-index:251655680;mso-wrap-distance-left:4pt;mso-wrap-distance-top:4pt;mso-wrap-distance-right:4pt;mso-wrap-distance-bottom:4pt;mso-position-horizontal:absolute;mso-position-horizontal-relative:page;mso-position-vertical:absolute;mso-position-vertical-relative:page" coordsize="21600,21600" o:spt="100" adj="0,,0" path="" filled="f" stroked="f">
            <v:stroke joinstyle="round"/>
            <v:formulas/>
            <v:path o:connecttype="segments"/>
            <v:textbox inset="0,0,0,0">
              <w:txbxContent>
                <w:tbl>
                  <w:tblPr>
                    <w:tblW w:w="0" w:type="auto"/>
                    <w:tblInd w:w="10" w:type="dxa"/>
                    <w:shd w:val="clear" w:color="auto" w:fill="FFFFFF"/>
                    <w:tblLayout w:type="fixed"/>
                    <w:tblLook w:val="0000"/>
                  </w:tblPr>
                  <w:tblGrid>
                    <w:gridCol w:w="369"/>
                    <w:gridCol w:w="1161"/>
                    <w:gridCol w:w="1006"/>
                    <w:gridCol w:w="903"/>
                  </w:tblGrid>
                  <w:tr w:rsidR="007E6EE3">
                    <w:trPr>
                      <w:cantSplit/>
                      <w:trHeight w:val="257"/>
                      <w:tblHeader/>
                    </w:trPr>
                    <w:tc>
                      <w:tcPr>
                        <w:tcW w:w="369"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Sub-heading"/>
                          <w:jc w:val="center"/>
                          <w:rPr>
                            <w:rFonts w:ascii="Times New Roman" w:hAnsi="Times New Roman"/>
                            <w:sz w:val="18"/>
                          </w:rPr>
                        </w:pPr>
                        <w:r>
                          <w:rPr>
                            <w:rFonts w:ascii="Times New Roman" w:hAnsi="Times New Roman"/>
                            <w:sz w:val="18"/>
                          </w:rPr>
                          <w:t>R</w:t>
                        </w:r>
                      </w:p>
                    </w:tc>
                    <w:tc>
                      <w:tcPr>
                        <w:tcW w:w="3070" w:type="dxa"/>
                        <w:gridSpan w:val="3"/>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7E6EE3" w:rsidRDefault="007E6EE3">
                        <w:pPr>
                          <w:pStyle w:val="answers"/>
                          <w:tabs>
                            <w:tab w:val="clear" w:pos="810"/>
                            <w:tab w:val="clear" w:pos="2520"/>
                            <w:tab w:val="clear" w:pos="2880"/>
                            <w:tab w:val="left" w:pos="720"/>
                          </w:tabs>
                          <w:spacing w:before="40" w:line="240" w:lineRule="auto"/>
                          <w:ind w:left="0" w:firstLine="0"/>
                          <w:jc w:val="center"/>
                          <w:rPr>
                            <w:sz w:val="20"/>
                            <w:vertAlign w:val="subscript"/>
                          </w:rPr>
                        </w:pPr>
                        <w:r>
                          <w:rPr>
                            <w:sz w:val="20"/>
                          </w:rPr>
                          <w:t xml:space="preserve">2 </w:t>
                        </w:r>
                        <w:proofErr w:type="spellStart"/>
                        <w:r>
                          <w:rPr>
                            <w:sz w:val="20"/>
                          </w:rPr>
                          <w:t>NOCl</w:t>
                        </w:r>
                        <w:proofErr w:type="spellEnd"/>
                        <w:r>
                          <w:rPr>
                            <w:sz w:val="20"/>
                            <w:vertAlign w:val="subscript"/>
                          </w:rPr>
                          <w:t xml:space="preserve">(g) </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2 NO</w:t>
                        </w:r>
                        <w:r>
                          <w:rPr>
                            <w:sz w:val="20"/>
                            <w:vertAlign w:val="subscript"/>
                          </w:rPr>
                          <w:t xml:space="preserve">(g) </w:t>
                        </w:r>
                        <w:r>
                          <w:rPr>
                            <w:sz w:val="20"/>
                          </w:rPr>
                          <w:t xml:space="preserve"> +  Cl</w:t>
                        </w:r>
                        <w:r>
                          <w:rPr>
                            <w:sz w:val="20"/>
                            <w:vertAlign w:val="subscript"/>
                          </w:rPr>
                          <w:t>2(g)</w:t>
                        </w:r>
                      </w:p>
                    </w:tc>
                  </w:tr>
                  <w:tr w:rsidR="007E6EE3">
                    <w:trPr>
                      <w:cantSplit/>
                      <w:trHeight w:val="234"/>
                    </w:trPr>
                    <w:tc>
                      <w:tcPr>
                        <w:tcW w:w="3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I</w:t>
                        </w:r>
                      </w:p>
                    </w:tc>
                    <w:tc>
                      <w:tcPr>
                        <w:tcW w:w="1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1.46 mol</w:t>
                        </w:r>
                      </w:p>
                    </w:tc>
                    <w:tc>
                      <w:tcPr>
                        <w:tcW w:w="10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w:t>
                        </w:r>
                      </w:p>
                    </w:tc>
                    <w:tc>
                      <w:tcPr>
                        <w:tcW w:w="9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w:t>
                        </w:r>
                      </w:p>
                    </w:tc>
                  </w:tr>
                  <w:tr w:rsidR="007E6EE3">
                    <w:trPr>
                      <w:cantSplit/>
                      <w:trHeight w:val="234"/>
                    </w:trPr>
                    <w:tc>
                      <w:tcPr>
                        <w:tcW w:w="3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C</w:t>
                        </w:r>
                      </w:p>
                    </w:tc>
                    <w:tc>
                      <w:tcPr>
                        <w:tcW w:w="1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-0.507 mol</w:t>
                        </w:r>
                      </w:p>
                    </w:tc>
                    <w:tc>
                      <w:tcPr>
                        <w:tcW w:w="10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+0.507 mol</w:t>
                        </w:r>
                      </w:p>
                    </w:tc>
                    <w:tc>
                      <w:tcPr>
                        <w:tcW w:w="9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+0.253 mol</w:t>
                        </w:r>
                      </w:p>
                    </w:tc>
                  </w:tr>
                  <w:tr w:rsidR="007E6EE3">
                    <w:trPr>
                      <w:cantSplit/>
                      <w:trHeight w:val="234"/>
                    </w:trPr>
                    <w:tc>
                      <w:tcPr>
                        <w:tcW w:w="3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E</w:t>
                        </w:r>
                      </w:p>
                    </w:tc>
                    <w:tc>
                      <w:tcPr>
                        <w:tcW w:w="1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0.953 mol</w:t>
                        </w:r>
                      </w:p>
                    </w:tc>
                    <w:tc>
                      <w:tcPr>
                        <w:tcW w:w="100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0.507 mol</w:t>
                        </w:r>
                      </w:p>
                    </w:tc>
                    <w:tc>
                      <w:tcPr>
                        <w:tcW w:w="9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E6EE3" w:rsidRDefault="007E6EE3">
                        <w:pPr>
                          <w:pStyle w:val="Body"/>
                          <w:jc w:val="center"/>
                          <w:rPr>
                            <w:rFonts w:ascii="Times New Roman" w:hAnsi="Times New Roman"/>
                            <w:sz w:val="18"/>
                          </w:rPr>
                        </w:pPr>
                        <w:r>
                          <w:rPr>
                            <w:rFonts w:ascii="Times New Roman" w:hAnsi="Times New Roman"/>
                            <w:sz w:val="18"/>
                          </w:rPr>
                          <w:t>0.212 mol</w:t>
                        </w:r>
                      </w:p>
                    </w:tc>
                  </w:tr>
                </w:tbl>
                <w:p w:rsidR="007E6EE3" w:rsidRDefault="007E6EE3">
                  <w:pPr>
                    <w:rPr>
                      <w:rFonts w:ascii="Times New Roman" w:eastAsia="Times New Roman" w:hAnsi="Times New Roman"/>
                      <w:color w:val="auto"/>
                      <w:sz w:val="20"/>
                    </w:rPr>
                  </w:pPr>
                </w:p>
              </w:txbxContent>
            </v:textbox>
            <w10:wrap type="square" side="left" anchorx="page" anchory="page"/>
          </v:shape>
        </w:pict>
      </w:r>
      <w:r w:rsidR="00A307DE" w:rsidRPr="00A307DE">
        <w:rPr>
          <w:noProof/>
        </w:rPr>
        <w:pict>
          <v:rect id="_x0000_s1044" style="position:absolute;left:0;text-align:left;margin-left:406pt;margin-top:717pt;width:115pt;height:38pt;z-index:251656704;mso-wrap-distance-left:4pt;mso-wrap-distance-top:4pt;mso-wrap-distance-right:4pt;mso-wrap-distance-bottom:4pt;mso-position-horizontal-relative:page;mso-position-vertical-relative:page" coordsize="21600,21600" filled="f" stroked="f" strokeweight="1pt">
            <v:fill o:detectmouseclick="t"/>
            <v:path arrowok="t" o:connectlocs="10800,10800"/>
            <v:textbox inset="0,0,0,0">
              <w:txbxContent>
                <w:p w:rsidR="007E6EE3" w:rsidRDefault="007E6EE3">
                  <w:pPr>
                    <w:pStyle w:val="FreeForm"/>
                    <w:rPr>
                      <w:rFonts w:eastAsia="Times New Roman"/>
                      <w:color w:val="auto"/>
                    </w:rPr>
                  </w:pPr>
                  <w:r>
                    <w:rPr>
                      <w:noProof/>
                    </w:rPr>
                    <w:drawing>
                      <wp:inline distT="0" distB="0" distL="0" distR="0">
                        <wp:extent cx="1409700" cy="4667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srcRect/>
                                <a:stretch>
                                  <a:fillRect/>
                                </a:stretch>
                              </pic:blipFill>
                              <pic:spPr bwMode="auto">
                                <a:xfrm>
                                  <a:off x="0" y="0"/>
                                  <a:ext cx="1409700" cy="466725"/>
                                </a:xfrm>
                                <a:prstGeom prst="rect">
                                  <a:avLst/>
                                </a:prstGeom>
                                <a:noFill/>
                                <a:ln w="9525">
                                  <a:noFill/>
                                  <a:miter lim="800000"/>
                                  <a:headEnd/>
                                  <a:tailEnd/>
                                </a:ln>
                              </pic:spPr>
                            </pic:pic>
                          </a:graphicData>
                        </a:graphic>
                      </wp:inline>
                    </w:drawing>
                  </w:r>
                </w:p>
              </w:txbxContent>
            </v:textbox>
            <w10:wrap type="square" anchorx="page" anchory="page"/>
          </v:rect>
        </w:pict>
      </w:r>
      <w:r>
        <w:rPr>
          <w:sz w:val="20"/>
        </w:rPr>
        <w:t>ct that the reaction is done in a 5 L container. The equilibrium concentration for CH</w:t>
      </w:r>
      <w:r>
        <w:rPr>
          <w:sz w:val="20"/>
          <w:vertAlign w:val="subscript"/>
        </w:rPr>
        <w:t>4</w:t>
      </w:r>
      <w:r>
        <w:rPr>
          <w:sz w:val="20"/>
        </w:rPr>
        <w:t xml:space="preserve"> 0.25 M * 5 L is actually 1.25 </w:t>
      </w:r>
      <w:proofErr w:type="gramStart"/>
      <w:r>
        <w:rPr>
          <w:sz w:val="20"/>
        </w:rPr>
        <w:t>mol,</w:t>
      </w:r>
      <w:proofErr w:type="gramEnd"/>
      <w:r>
        <w:rPr>
          <w:sz w:val="20"/>
        </w:rPr>
        <w:t xml:space="preserve"> this means that there was a loss of 0.25 mole of to reach equilibrium. A Rice Box could help</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r>
        <w:rPr>
          <w:sz w:val="20"/>
        </w:rPr>
        <w:t>e</w:t>
      </w:r>
      <w:r>
        <w:rPr>
          <w:sz w:val="20"/>
        </w:rPr>
        <w:tab/>
        <w:t>Use the rice box above</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r>
        <w:rPr>
          <w:sz w:val="20"/>
        </w:rPr>
        <w:t>b</w:t>
      </w:r>
      <w:r>
        <w:rPr>
          <w:sz w:val="20"/>
        </w:rPr>
        <w:tab/>
        <w:t>Use the rice box above, but don’t forget to change the moles to Molarity</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r>
        <w:rPr>
          <w:sz w:val="20"/>
        </w:rPr>
        <w:t>c</w:t>
      </w:r>
      <w:r>
        <w:rPr>
          <w:sz w:val="20"/>
        </w:rPr>
        <w:tab/>
        <w:t>Since the reaction shifts to the left, the forward reaction is not spontaneous, thus + ∆G, and the shift left indicates that Q must be larger than K</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a</w:t>
      </w:r>
      <w:proofErr w:type="gramEnd"/>
      <w:r>
        <w:rPr>
          <w:sz w:val="20"/>
        </w:rPr>
        <w:tab/>
        <w:t>The change in temperature will cause a shift left because the reaction is exothermic. The density of the system will not change because the mass of the system will remain constant.</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d</w:t>
      </w:r>
      <w:proofErr w:type="gramEnd"/>
      <w:r>
        <w:rPr>
          <w:sz w:val="20"/>
        </w:rPr>
        <w:tab/>
        <w:t>Since the reaction shifted to the left, due to a temperature change, K will become smaller.</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d</w:t>
      </w:r>
      <w:proofErr w:type="gramEnd"/>
      <w:r>
        <w:rPr>
          <w:sz w:val="20"/>
        </w:rPr>
        <w:tab/>
        <w:t>When the pressure remains constant, there “shifting to achieve a new equilibrium position” will be completed.</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gramStart"/>
      <w:r>
        <w:rPr>
          <w:sz w:val="20"/>
        </w:rPr>
        <w:t>e</w:t>
      </w:r>
      <w:proofErr w:type="gramEnd"/>
      <w:r>
        <w:rPr>
          <w:sz w:val="20"/>
        </w:rPr>
        <w:tab/>
        <w:t>The stress of adding a reactant will cause a shift right which will increase the temp since the reaction is exothermic.</w:t>
      </w:r>
    </w:p>
    <w:p w:rsidR="00BC12CA" w:rsidRDefault="007F5233">
      <w:pPr>
        <w:pStyle w:val="answers"/>
        <w:numPr>
          <w:ilvl w:val="0"/>
          <w:numId w:val="22"/>
        </w:numPr>
        <w:tabs>
          <w:tab w:val="clear" w:pos="810"/>
          <w:tab w:val="clear" w:pos="2520"/>
          <w:tab w:val="clear" w:pos="2880"/>
          <w:tab w:val="left" w:pos="720"/>
        </w:tabs>
        <w:spacing w:before="80" w:line="240" w:lineRule="auto"/>
        <w:ind w:left="720" w:hanging="720"/>
        <w:rPr>
          <w:sz w:val="20"/>
        </w:rPr>
      </w:pPr>
      <w:proofErr w:type="spellStart"/>
      <w:r>
        <w:rPr>
          <w:sz w:val="20"/>
        </w:rPr>
        <w:t>ai</w:t>
      </w:r>
      <w:proofErr w:type="spellEnd"/>
      <w:r>
        <w:rPr>
          <w:sz w:val="20"/>
        </w:rPr>
        <w:tab/>
        <w:t xml:space="preserve">Change 93.3 g to 1.46 moles, then insert into PV = </w:t>
      </w:r>
      <w:proofErr w:type="spellStart"/>
      <w:r>
        <w:rPr>
          <w:sz w:val="20"/>
        </w:rPr>
        <w:t>nRT</w:t>
      </w:r>
      <w:proofErr w:type="spellEnd"/>
      <w:r>
        <w:rPr>
          <w:sz w:val="20"/>
        </w:rPr>
        <w:t xml:space="preserve">   to get P = 3.08 </w:t>
      </w:r>
      <w:proofErr w:type="spellStart"/>
      <w:r>
        <w:rPr>
          <w:sz w:val="20"/>
        </w:rPr>
        <w:t>atm</w:t>
      </w:r>
      <w:proofErr w:type="spellEnd"/>
    </w:p>
    <w:p w:rsidR="00BC12CA" w:rsidRDefault="007F5233">
      <w:pPr>
        <w:pStyle w:val="answers"/>
        <w:numPr>
          <w:ilvl w:val="0"/>
          <w:numId w:val="23"/>
        </w:numPr>
        <w:tabs>
          <w:tab w:val="clear" w:pos="810"/>
          <w:tab w:val="clear" w:pos="2520"/>
          <w:tab w:val="clear" w:pos="2880"/>
          <w:tab w:val="left" w:pos="720"/>
        </w:tabs>
        <w:spacing w:before="80" w:line="240" w:lineRule="auto"/>
        <w:ind w:left="720" w:hanging="720"/>
        <w:rPr>
          <w:sz w:val="20"/>
        </w:rPr>
      </w:pPr>
      <w:proofErr w:type="spellStart"/>
      <w:r>
        <w:rPr>
          <w:sz w:val="20"/>
        </w:rPr>
        <w:t>aii</w:t>
      </w:r>
      <w:proofErr w:type="spellEnd"/>
      <w:r>
        <w:rPr>
          <w:sz w:val="20"/>
        </w:rPr>
        <w:tab/>
        <w:t>1.46 mole/12 L = 0.122 M</w:t>
      </w:r>
    </w:p>
    <w:p w:rsidR="00BC12CA" w:rsidRDefault="007F5233">
      <w:pPr>
        <w:pStyle w:val="answers"/>
        <w:numPr>
          <w:ilvl w:val="0"/>
          <w:numId w:val="23"/>
        </w:numPr>
        <w:tabs>
          <w:tab w:val="clear" w:pos="810"/>
          <w:tab w:val="clear" w:pos="2520"/>
          <w:tab w:val="clear" w:pos="2880"/>
          <w:tab w:val="left" w:pos="720"/>
        </w:tabs>
        <w:spacing w:before="80" w:line="240" w:lineRule="auto"/>
        <w:ind w:left="720" w:hanging="720"/>
        <w:rPr>
          <w:sz w:val="20"/>
        </w:rPr>
      </w:pPr>
      <w:proofErr w:type="gramStart"/>
      <w:r>
        <w:rPr>
          <w:sz w:val="20"/>
        </w:rPr>
        <w:t>b</w:t>
      </w:r>
      <w:proofErr w:type="gramEnd"/>
      <w:r>
        <w:rPr>
          <w:sz w:val="20"/>
        </w:rPr>
        <w:tab/>
        <w:t xml:space="preserve">34.7% decomposed * 1.46 moles = 0.507 mole reacted, see the rice box to the right. Change the equilibrium mole values to concentrations and plug into the equilibrium expression. </w:t>
      </w:r>
      <w:r w:rsidR="00DF495F">
        <w:rPr>
          <w:noProof/>
          <w:position w:val="-28"/>
          <w:sz w:val="20"/>
        </w:rPr>
        <w:drawing>
          <wp:inline distT="0" distB="0" distL="0" distR="0">
            <wp:extent cx="1384300" cy="3562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srcRect/>
                    <a:stretch>
                      <a:fillRect/>
                    </a:stretch>
                  </pic:blipFill>
                  <pic:spPr bwMode="auto">
                    <a:xfrm>
                      <a:off x="0" y="0"/>
                      <a:ext cx="1384300" cy="356235"/>
                    </a:xfrm>
                    <a:prstGeom prst="rect">
                      <a:avLst/>
                    </a:prstGeom>
                    <a:noFill/>
                    <a:ln w="12700" cap="flat">
                      <a:noFill/>
                      <a:miter lim="800000"/>
                      <a:headEnd/>
                      <a:tailEnd/>
                    </a:ln>
                  </pic:spPr>
                </pic:pic>
              </a:graphicData>
            </a:graphic>
          </wp:inline>
        </w:drawing>
      </w:r>
      <w:r>
        <w:rPr>
          <w:sz w:val="20"/>
        </w:rPr>
        <w:t xml:space="preserve"> </w:t>
      </w:r>
      <w:proofErr w:type="spellStart"/>
      <w:r>
        <w:rPr>
          <w:i/>
          <w:sz w:val="20"/>
        </w:rPr>
        <w:t>K</w:t>
      </w:r>
      <w:r>
        <w:rPr>
          <w:i/>
          <w:sz w:val="20"/>
          <w:vertAlign w:val="subscript"/>
        </w:rPr>
        <w:t>c</w:t>
      </w:r>
      <w:proofErr w:type="spellEnd"/>
      <w:r>
        <w:rPr>
          <w:sz w:val="20"/>
        </w:rPr>
        <w:t xml:space="preserve"> = 6.1 x 10</w:t>
      </w:r>
      <w:r>
        <w:rPr>
          <w:sz w:val="20"/>
          <w:vertAlign w:val="superscript"/>
        </w:rPr>
        <w:t>−3</w:t>
      </w:r>
    </w:p>
    <w:p w:rsidR="00BC12CA" w:rsidRDefault="007F5233">
      <w:pPr>
        <w:pStyle w:val="answers"/>
        <w:numPr>
          <w:ilvl w:val="0"/>
          <w:numId w:val="23"/>
        </w:numPr>
        <w:tabs>
          <w:tab w:val="clear" w:pos="810"/>
          <w:tab w:val="clear" w:pos="2520"/>
          <w:tab w:val="clear" w:pos="2880"/>
          <w:tab w:val="left" w:pos="720"/>
        </w:tabs>
        <w:spacing w:before="80" w:line="240" w:lineRule="auto"/>
        <w:ind w:left="720" w:hanging="720"/>
        <w:rPr>
          <w:sz w:val="20"/>
        </w:rPr>
      </w:pPr>
      <w:r>
        <w:rPr>
          <w:sz w:val="20"/>
        </w:rPr>
        <w:t>c</w:t>
      </w:r>
      <w:r>
        <w:rPr>
          <w:sz w:val="20"/>
        </w:rPr>
        <w:tab/>
        <w:t xml:space="preserve">Remember that </w:t>
      </w:r>
      <w:proofErr w:type="spellStart"/>
      <w:r>
        <w:rPr>
          <w:i/>
          <w:sz w:val="20"/>
        </w:rPr>
        <w:t>K</w:t>
      </w:r>
      <w:r>
        <w:rPr>
          <w:i/>
          <w:sz w:val="20"/>
          <w:vertAlign w:val="subscript"/>
        </w:rPr>
        <w:t>p</w:t>
      </w:r>
      <w:proofErr w:type="spellEnd"/>
      <w:r>
        <w:rPr>
          <w:sz w:val="20"/>
        </w:rPr>
        <w:t xml:space="preserve"> = </w:t>
      </w:r>
      <w:proofErr w:type="spellStart"/>
      <w:r>
        <w:rPr>
          <w:i/>
          <w:sz w:val="20"/>
        </w:rPr>
        <w:t>K</w:t>
      </w:r>
      <w:r>
        <w:rPr>
          <w:i/>
          <w:sz w:val="20"/>
          <w:vertAlign w:val="subscript"/>
        </w:rPr>
        <w:t>c</w:t>
      </w:r>
      <w:proofErr w:type="spellEnd"/>
      <w:r>
        <w:rPr>
          <w:sz w:val="20"/>
        </w:rPr>
        <w:t>(RT)</w:t>
      </w:r>
      <w:r>
        <w:rPr>
          <w:sz w:val="20"/>
          <w:vertAlign w:val="superscript"/>
        </w:rPr>
        <w:t>∆n</w:t>
      </w:r>
      <w:r>
        <w:rPr>
          <w:sz w:val="20"/>
        </w:rPr>
        <w:t xml:space="preserve"> thus </w:t>
      </w:r>
      <w:proofErr w:type="spellStart"/>
      <w:r>
        <w:rPr>
          <w:i/>
          <w:sz w:val="20"/>
        </w:rPr>
        <w:t>K</w:t>
      </w:r>
      <w:r>
        <w:rPr>
          <w:i/>
          <w:sz w:val="20"/>
          <w:vertAlign w:val="subscript"/>
        </w:rPr>
        <w:t>p</w:t>
      </w:r>
      <w:proofErr w:type="spellEnd"/>
      <w:r>
        <w:rPr>
          <w:sz w:val="20"/>
        </w:rPr>
        <w:t xml:space="preserve"> = (6.1 x 10</w:t>
      </w:r>
      <w:r>
        <w:rPr>
          <w:sz w:val="20"/>
          <w:vertAlign w:val="superscript"/>
        </w:rPr>
        <w:t>−3</w:t>
      </w:r>
      <w:r>
        <w:rPr>
          <w:sz w:val="20"/>
        </w:rPr>
        <w:t>)(0.0821*308)</w:t>
      </w:r>
      <w:r>
        <w:rPr>
          <w:sz w:val="20"/>
          <w:vertAlign w:val="superscript"/>
        </w:rPr>
        <w:t>3-2</w:t>
      </w:r>
      <w:r>
        <w:rPr>
          <w:sz w:val="20"/>
        </w:rPr>
        <w:t xml:space="preserve">  thus </w:t>
      </w:r>
      <w:proofErr w:type="spellStart"/>
      <w:r>
        <w:rPr>
          <w:i/>
          <w:sz w:val="20"/>
        </w:rPr>
        <w:t>K</w:t>
      </w:r>
      <w:r>
        <w:rPr>
          <w:i/>
          <w:sz w:val="20"/>
          <w:vertAlign w:val="subscript"/>
        </w:rPr>
        <w:t>p</w:t>
      </w:r>
      <w:proofErr w:type="spellEnd"/>
      <w:r>
        <w:rPr>
          <w:i/>
          <w:sz w:val="20"/>
          <w:vertAlign w:val="subscript"/>
        </w:rPr>
        <w:t xml:space="preserve"> </w:t>
      </w:r>
      <w:r>
        <w:rPr>
          <w:sz w:val="20"/>
        </w:rPr>
        <w:t>= 0.15</w:t>
      </w:r>
    </w:p>
    <w:p w:rsidR="00BC12CA" w:rsidRDefault="007F5233">
      <w:pPr>
        <w:pStyle w:val="answers"/>
        <w:numPr>
          <w:ilvl w:val="0"/>
          <w:numId w:val="23"/>
        </w:numPr>
        <w:tabs>
          <w:tab w:val="clear" w:pos="810"/>
          <w:tab w:val="clear" w:pos="2520"/>
          <w:tab w:val="clear" w:pos="2880"/>
          <w:tab w:val="left" w:pos="720"/>
        </w:tabs>
        <w:spacing w:before="80" w:line="240" w:lineRule="auto"/>
        <w:ind w:left="720" w:hanging="720"/>
        <w:rPr>
          <w:sz w:val="20"/>
        </w:rPr>
      </w:pPr>
      <w:proofErr w:type="gramStart"/>
      <w:r>
        <w:rPr>
          <w:sz w:val="20"/>
        </w:rPr>
        <w:t>d</w:t>
      </w:r>
      <w:proofErr w:type="gramEnd"/>
      <w:r>
        <w:rPr>
          <w:sz w:val="20"/>
        </w:rPr>
        <w:tab/>
        <w:t>At this higher temp, there are more moles of product, indicating the forward reaction was favored, indicating it the endothermic reaction shifted the equilibrium to the right.</w:t>
      </w:r>
    </w:p>
    <w:p w:rsidR="00BC12CA" w:rsidRDefault="007F5233">
      <w:pPr>
        <w:pStyle w:val="answers"/>
        <w:numPr>
          <w:ilvl w:val="0"/>
          <w:numId w:val="24"/>
        </w:numPr>
        <w:tabs>
          <w:tab w:val="clear" w:pos="810"/>
          <w:tab w:val="clear" w:pos="2520"/>
          <w:tab w:val="clear" w:pos="2880"/>
          <w:tab w:val="left" w:pos="720"/>
        </w:tabs>
        <w:spacing w:before="80" w:line="240" w:lineRule="auto"/>
        <w:ind w:left="720" w:hanging="720"/>
        <w:rPr>
          <w:sz w:val="20"/>
        </w:rPr>
      </w:pPr>
      <w:r>
        <w:rPr>
          <w:sz w:val="20"/>
        </w:rPr>
        <w:t>a</w:t>
      </w:r>
      <w:r>
        <w:rPr>
          <w:sz w:val="20"/>
        </w:rPr>
        <w:tab/>
        <w:t>For the reaction: Ag</w:t>
      </w:r>
      <w:r>
        <w:rPr>
          <w:sz w:val="20"/>
          <w:vertAlign w:val="subscript"/>
        </w:rPr>
        <w:t>2</w:t>
      </w:r>
      <w:r>
        <w:rPr>
          <w:sz w:val="20"/>
        </w:rPr>
        <w:t>S</w:t>
      </w:r>
      <w:r>
        <w:rPr>
          <w:sz w:val="20"/>
          <w:vertAlign w:val="subscript"/>
        </w:rPr>
        <w:t>(s)</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Ag</w:t>
      </w:r>
      <w:r>
        <w:rPr>
          <w:sz w:val="20"/>
          <w:vertAlign w:val="superscript"/>
        </w:rPr>
        <w:t>+</w:t>
      </w:r>
      <w:r>
        <w:rPr>
          <w:sz w:val="20"/>
        </w:rPr>
        <w:t>+ S</w:t>
      </w:r>
      <w:r>
        <w:rPr>
          <w:sz w:val="20"/>
          <w:vertAlign w:val="superscript"/>
        </w:rPr>
        <w:t xml:space="preserve">2−      </w:t>
      </w:r>
      <w:proofErr w:type="spellStart"/>
      <w:r>
        <w:rPr>
          <w:i/>
          <w:sz w:val="20"/>
        </w:rPr>
        <w:t>K</w:t>
      </w:r>
      <w:r>
        <w:rPr>
          <w:i/>
          <w:sz w:val="20"/>
          <w:vertAlign w:val="subscript"/>
        </w:rPr>
        <w:t>sp</w:t>
      </w:r>
      <w:proofErr w:type="spellEnd"/>
      <w:r>
        <w:rPr>
          <w:sz w:val="20"/>
        </w:rPr>
        <w:t xml:space="preserve"> = [Ag</w:t>
      </w:r>
      <w:r>
        <w:rPr>
          <w:sz w:val="20"/>
          <w:vertAlign w:val="superscript"/>
        </w:rPr>
        <w:t>+</w:t>
      </w:r>
      <w:r>
        <w:rPr>
          <w:sz w:val="20"/>
        </w:rPr>
        <w:t>]</w:t>
      </w:r>
      <w:r>
        <w:rPr>
          <w:sz w:val="20"/>
          <w:vertAlign w:val="superscript"/>
        </w:rPr>
        <w:t>2</w:t>
      </w:r>
      <w:r>
        <w:rPr>
          <w:sz w:val="20"/>
        </w:rPr>
        <w:t xml:space="preserve"> [S</w:t>
      </w:r>
      <w:r>
        <w:rPr>
          <w:sz w:val="20"/>
          <w:vertAlign w:val="superscript"/>
        </w:rPr>
        <w:t>2−</w:t>
      </w:r>
      <w:r>
        <w:rPr>
          <w:sz w:val="20"/>
        </w:rPr>
        <w:t>]</w:t>
      </w:r>
    </w:p>
    <w:p w:rsidR="00BC12CA" w:rsidRDefault="007F5233">
      <w:pPr>
        <w:pStyle w:val="answers"/>
        <w:numPr>
          <w:ilvl w:val="1"/>
          <w:numId w:val="25"/>
        </w:numPr>
        <w:tabs>
          <w:tab w:val="clear" w:pos="810"/>
          <w:tab w:val="clear" w:pos="2520"/>
          <w:tab w:val="clear" w:pos="2880"/>
          <w:tab w:val="left" w:pos="720"/>
        </w:tabs>
        <w:spacing w:before="80" w:line="240" w:lineRule="auto"/>
        <w:ind w:left="720" w:hanging="720"/>
        <w:rPr>
          <w:sz w:val="20"/>
        </w:rPr>
      </w:pPr>
      <w:r>
        <w:rPr>
          <w:sz w:val="20"/>
        </w:rPr>
        <w:tab/>
        <w:t>[Ag</w:t>
      </w:r>
      <w:r>
        <w:rPr>
          <w:sz w:val="20"/>
          <w:vertAlign w:val="superscript"/>
        </w:rPr>
        <w:t>+</w:t>
      </w:r>
      <w:r>
        <w:rPr>
          <w:sz w:val="20"/>
        </w:rPr>
        <w:t>] will be 2x[S</w:t>
      </w:r>
      <w:r>
        <w:rPr>
          <w:sz w:val="20"/>
          <w:vertAlign w:val="superscript"/>
        </w:rPr>
        <w:t>2−</w:t>
      </w:r>
      <w:r>
        <w:rPr>
          <w:sz w:val="20"/>
        </w:rPr>
        <w:t xml:space="preserve">] , insert the values into the expression, thus </w:t>
      </w:r>
      <w:proofErr w:type="spellStart"/>
      <w:r>
        <w:rPr>
          <w:i/>
          <w:sz w:val="20"/>
        </w:rPr>
        <w:t>K</w:t>
      </w:r>
      <w:r>
        <w:rPr>
          <w:i/>
          <w:sz w:val="20"/>
          <w:vertAlign w:val="subscript"/>
        </w:rPr>
        <w:t>sp</w:t>
      </w:r>
      <w:proofErr w:type="spellEnd"/>
      <w:r>
        <w:rPr>
          <w:i/>
          <w:sz w:val="20"/>
          <w:vertAlign w:val="subscript"/>
        </w:rPr>
        <w:t xml:space="preserve"> </w:t>
      </w:r>
      <w:r>
        <w:rPr>
          <w:sz w:val="20"/>
        </w:rPr>
        <w:t>= [6.84 x 10</w:t>
      </w:r>
      <w:r>
        <w:rPr>
          <w:sz w:val="20"/>
          <w:vertAlign w:val="superscript"/>
        </w:rPr>
        <w:t>−17</w:t>
      </w:r>
      <w:r>
        <w:rPr>
          <w:sz w:val="20"/>
        </w:rPr>
        <w:t>]</w:t>
      </w:r>
      <w:r>
        <w:rPr>
          <w:sz w:val="20"/>
          <w:vertAlign w:val="superscript"/>
        </w:rPr>
        <w:t>2</w:t>
      </w:r>
      <w:r>
        <w:rPr>
          <w:sz w:val="20"/>
        </w:rPr>
        <w:t xml:space="preserve"> [3.42 x 10</w:t>
      </w:r>
      <w:r>
        <w:rPr>
          <w:sz w:val="20"/>
          <w:vertAlign w:val="superscript"/>
        </w:rPr>
        <w:t>−17</w:t>
      </w:r>
      <w:r>
        <w:rPr>
          <w:sz w:val="20"/>
        </w:rPr>
        <w:t xml:space="preserve">]   </w:t>
      </w:r>
      <w:proofErr w:type="spellStart"/>
      <w:r>
        <w:rPr>
          <w:i/>
          <w:sz w:val="20"/>
        </w:rPr>
        <w:t>K</w:t>
      </w:r>
      <w:r>
        <w:rPr>
          <w:i/>
          <w:sz w:val="20"/>
          <w:vertAlign w:val="subscript"/>
        </w:rPr>
        <w:t>sp</w:t>
      </w:r>
      <w:proofErr w:type="spellEnd"/>
      <w:r>
        <w:rPr>
          <w:sz w:val="20"/>
        </w:rPr>
        <w:t xml:space="preserve"> = 1.60 x 10</w:t>
      </w:r>
      <w:r>
        <w:rPr>
          <w:sz w:val="20"/>
          <w:vertAlign w:val="superscript"/>
        </w:rPr>
        <w:t>−49</w:t>
      </w:r>
    </w:p>
    <w:p w:rsidR="00BC12CA" w:rsidRDefault="007F5233">
      <w:pPr>
        <w:pStyle w:val="answers"/>
        <w:numPr>
          <w:ilvl w:val="0"/>
          <w:numId w:val="26"/>
        </w:numPr>
        <w:tabs>
          <w:tab w:val="clear" w:pos="810"/>
          <w:tab w:val="clear" w:pos="2520"/>
          <w:tab w:val="clear" w:pos="2880"/>
          <w:tab w:val="left" w:pos="720"/>
        </w:tabs>
        <w:spacing w:before="80" w:line="240" w:lineRule="auto"/>
        <w:ind w:left="720" w:hanging="720"/>
        <w:rPr>
          <w:sz w:val="20"/>
        </w:rPr>
      </w:pPr>
      <w:r>
        <w:rPr>
          <w:sz w:val="20"/>
        </w:rPr>
        <w:lastRenderedPageBreak/>
        <w:t>b</w:t>
      </w:r>
      <w:r>
        <w:rPr>
          <w:sz w:val="20"/>
        </w:rPr>
        <w:tab/>
        <w:t>1.60 x 10</w:t>
      </w:r>
      <w:r>
        <w:rPr>
          <w:sz w:val="20"/>
          <w:vertAlign w:val="superscript"/>
        </w:rPr>
        <w:t>−49</w:t>
      </w:r>
      <w:r>
        <w:rPr>
          <w:sz w:val="20"/>
        </w:rPr>
        <w:t xml:space="preserve"> = [Ag</w:t>
      </w:r>
      <w:r>
        <w:rPr>
          <w:sz w:val="20"/>
          <w:vertAlign w:val="superscript"/>
        </w:rPr>
        <w:t>+</w:t>
      </w:r>
      <w:r>
        <w:rPr>
          <w:sz w:val="20"/>
        </w:rPr>
        <w:t>]</w:t>
      </w:r>
      <w:r>
        <w:rPr>
          <w:sz w:val="20"/>
          <w:vertAlign w:val="superscript"/>
        </w:rPr>
        <w:t>2</w:t>
      </w:r>
      <w:r>
        <w:rPr>
          <w:sz w:val="20"/>
        </w:rPr>
        <w:t>[0.0025],   [Ag</w:t>
      </w:r>
      <w:r>
        <w:rPr>
          <w:sz w:val="20"/>
          <w:vertAlign w:val="superscript"/>
        </w:rPr>
        <w:t>+</w:t>
      </w:r>
      <w:r>
        <w:rPr>
          <w:sz w:val="20"/>
        </w:rPr>
        <w:t>] = 8.0 x 10</w:t>
      </w:r>
      <w:r>
        <w:rPr>
          <w:sz w:val="20"/>
          <w:vertAlign w:val="superscript"/>
        </w:rPr>
        <w:t>−24</w:t>
      </w:r>
      <w:r>
        <w:rPr>
          <w:sz w:val="20"/>
        </w:rPr>
        <w:t xml:space="preserve"> * 1Ag</w:t>
      </w:r>
      <w:r>
        <w:rPr>
          <w:sz w:val="20"/>
          <w:vertAlign w:val="subscript"/>
        </w:rPr>
        <w:t>2</w:t>
      </w:r>
      <w:r>
        <w:rPr>
          <w:sz w:val="20"/>
        </w:rPr>
        <w:t>S/2Ag</w:t>
      </w:r>
      <w:r>
        <w:rPr>
          <w:sz w:val="20"/>
          <w:vertAlign w:val="superscript"/>
        </w:rPr>
        <w:t>+</w:t>
      </w:r>
      <w:r>
        <w:rPr>
          <w:sz w:val="20"/>
        </w:rPr>
        <w:t xml:space="preserve"> = 4.0 x 10</w:t>
      </w:r>
      <w:r>
        <w:rPr>
          <w:sz w:val="20"/>
          <w:vertAlign w:val="superscript"/>
        </w:rPr>
        <w:t>−24</w:t>
      </w:r>
    </w:p>
    <w:p w:rsidR="00BC12CA" w:rsidRDefault="007F5233">
      <w:pPr>
        <w:pStyle w:val="answers"/>
        <w:numPr>
          <w:ilvl w:val="0"/>
          <w:numId w:val="26"/>
        </w:numPr>
        <w:tabs>
          <w:tab w:val="clear" w:pos="810"/>
          <w:tab w:val="clear" w:pos="2520"/>
          <w:tab w:val="clear" w:pos="2880"/>
          <w:tab w:val="left" w:pos="720"/>
        </w:tabs>
        <w:spacing w:before="80" w:line="240" w:lineRule="auto"/>
        <w:ind w:left="720" w:hanging="720"/>
        <w:rPr>
          <w:sz w:val="20"/>
        </w:rPr>
      </w:pPr>
      <w:proofErr w:type="gramStart"/>
      <w:r>
        <w:rPr>
          <w:sz w:val="20"/>
        </w:rPr>
        <w:t>c</w:t>
      </w:r>
      <w:proofErr w:type="gramEnd"/>
      <w:r>
        <w:rPr>
          <w:sz w:val="20"/>
        </w:rPr>
        <w:tab/>
        <w:t>Use MV = MV to solve for the diluted concentrations when the two solutions are mixed. [Ag</w:t>
      </w:r>
      <w:r>
        <w:rPr>
          <w:sz w:val="20"/>
          <w:vertAlign w:val="superscript"/>
        </w:rPr>
        <w:t>+</w:t>
      </w:r>
      <w:r>
        <w:rPr>
          <w:sz w:val="20"/>
        </w:rPr>
        <w:t>] = 0.30M, [S</w:t>
      </w:r>
      <w:r>
        <w:rPr>
          <w:sz w:val="20"/>
          <w:vertAlign w:val="superscript"/>
        </w:rPr>
        <w:t>2−</w:t>
      </w:r>
      <w:r>
        <w:rPr>
          <w:sz w:val="20"/>
        </w:rPr>
        <w:t>] = 0.047M</w:t>
      </w:r>
    </w:p>
    <w:p w:rsidR="00BC12CA" w:rsidRDefault="007F5233">
      <w:pPr>
        <w:pStyle w:val="answers"/>
        <w:numPr>
          <w:ilvl w:val="0"/>
          <w:numId w:val="26"/>
        </w:numPr>
        <w:tabs>
          <w:tab w:val="clear" w:pos="810"/>
          <w:tab w:val="clear" w:pos="2520"/>
          <w:tab w:val="clear" w:pos="2880"/>
          <w:tab w:val="left" w:pos="720"/>
        </w:tabs>
        <w:spacing w:before="80" w:line="240" w:lineRule="auto"/>
        <w:ind w:left="720" w:hanging="720"/>
        <w:rPr>
          <w:sz w:val="20"/>
        </w:rPr>
      </w:pPr>
      <w:r>
        <w:rPr>
          <w:sz w:val="20"/>
        </w:rPr>
        <w:tab/>
      </w:r>
      <w:proofErr w:type="gramStart"/>
      <w:r>
        <w:rPr>
          <w:sz w:val="20"/>
        </w:rPr>
        <w:t>solve</w:t>
      </w:r>
      <w:proofErr w:type="gramEnd"/>
      <w:r>
        <w:rPr>
          <w:sz w:val="20"/>
        </w:rPr>
        <w:t xml:space="preserve"> for Q = 4.2 x 10</w:t>
      </w:r>
      <w:r>
        <w:rPr>
          <w:sz w:val="20"/>
          <w:vertAlign w:val="superscript"/>
        </w:rPr>
        <w:t>−5</w:t>
      </w:r>
      <w:r>
        <w:rPr>
          <w:sz w:val="20"/>
        </w:rPr>
        <w:t xml:space="preserve"> </w:t>
      </w:r>
      <w:proofErr w:type="spellStart"/>
      <w:r>
        <w:rPr>
          <w:sz w:val="20"/>
        </w:rPr>
        <w:t>wich</w:t>
      </w:r>
      <w:proofErr w:type="spellEnd"/>
      <w:r>
        <w:rPr>
          <w:sz w:val="20"/>
        </w:rPr>
        <w:t xml:space="preserve"> is greater than </w:t>
      </w:r>
      <w:proofErr w:type="spellStart"/>
      <w:r>
        <w:rPr>
          <w:i/>
          <w:sz w:val="20"/>
        </w:rPr>
        <w:t>K</w:t>
      </w:r>
      <w:r>
        <w:rPr>
          <w:i/>
          <w:sz w:val="20"/>
          <w:vertAlign w:val="subscript"/>
        </w:rPr>
        <w:t>sp</w:t>
      </w:r>
      <w:proofErr w:type="spellEnd"/>
      <w:r>
        <w:rPr>
          <w:sz w:val="20"/>
        </w:rPr>
        <w:t xml:space="preserve"> thus a </w:t>
      </w:r>
      <w:proofErr w:type="spellStart"/>
      <w:r>
        <w:rPr>
          <w:sz w:val="20"/>
        </w:rPr>
        <w:t>ppt</w:t>
      </w:r>
      <w:proofErr w:type="spellEnd"/>
      <w:r>
        <w:rPr>
          <w:sz w:val="20"/>
        </w:rPr>
        <w:t xml:space="preserve"> will form.</w:t>
      </w:r>
    </w:p>
    <w:p w:rsidR="00BC12CA" w:rsidRDefault="007F5233">
      <w:pPr>
        <w:pStyle w:val="answers"/>
        <w:numPr>
          <w:ilvl w:val="0"/>
          <w:numId w:val="26"/>
        </w:numPr>
        <w:tabs>
          <w:tab w:val="clear" w:pos="810"/>
          <w:tab w:val="clear" w:pos="2520"/>
          <w:tab w:val="clear" w:pos="2880"/>
          <w:tab w:val="left" w:pos="720"/>
        </w:tabs>
        <w:spacing w:before="80" w:line="240" w:lineRule="auto"/>
        <w:ind w:left="720" w:hanging="720"/>
        <w:rPr>
          <w:sz w:val="20"/>
        </w:rPr>
      </w:pPr>
      <w:proofErr w:type="spellStart"/>
      <w:r>
        <w:rPr>
          <w:sz w:val="20"/>
        </w:rPr>
        <w:t>di</w:t>
      </w:r>
      <w:proofErr w:type="spellEnd"/>
      <w:r>
        <w:rPr>
          <w:sz w:val="20"/>
        </w:rPr>
        <w:tab/>
      </w:r>
      <w:proofErr w:type="spellStart"/>
      <w:r>
        <w:rPr>
          <w:sz w:val="20"/>
        </w:rPr>
        <w:t>AgCl</w:t>
      </w:r>
      <w:proofErr w:type="spellEnd"/>
      <w:r>
        <w:rPr>
          <w:sz w:val="20"/>
          <w:vertAlign w:val="subscript"/>
        </w:rPr>
        <w:t>(s)</w:t>
      </w:r>
      <w:r>
        <w:rPr>
          <w:sz w:val="20"/>
        </w:rPr>
        <w:t xml:space="preserve">  + 2NH</w:t>
      </w:r>
      <w:r>
        <w:rPr>
          <w:sz w:val="20"/>
          <w:vertAlign w:val="subscript"/>
        </w:rPr>
        <w:t>3</w:t>
      </w:r>
      <w:r>
        <w:rPr>
          <w:rFonts w:eastAsia="ヒラギノ明朝 ProN W3" w:hAnsi="ヒラギノ明朝 ProN W3"/>
          <w:sz w:val="20"/>
        </w:rPr>
        <w:t xml:space="preserve">  </w:t>
      </w:r>
      <w:r>
        <w:rPr>
          <w:rFonts w:eastAsia="ヒラギノ明朝 ProN W3" w:hAnsi="ヒラギノ明朝 ProN W3"/>
          <w:sz w:val="20"/>
        </w:rPr>
        <w:t>⇄</w:t>
      </w:r>
      <w:r>
        <w:rPr>
          <w:rFonts w:eastAsia="ヒラギノ明朝 ProN W3" w:hAnsi="ヒラギノ明朝 ProN W3"/>
          <w:sz w:val="20"/>
        </w:rPr>
        <w:t xml:space="preserve">  </w:t>
      </w:r>
      <w:proofErr w:type="spellStart"/>
      <w:r>
        <w:rPr>
          <w:sz w:val="20"/>
        </w:rPr>
        <w:t>Cl</w:t>
      </w:r>
      <w:proofErr w:type="spellEnd"/>
      <w:r>
        <w:rPr>
          <w:sz w:val="20"/>
          <w:vertAlign w:val="superscript"/>
        </w:rPr>
        <w:t>−</w:t>
      </w:r>
      <w:r>
        <w:rPr>
          <w:sz w:val="20"/>
        </w:rPr>
        <w:t xml:space="preserve">  + Ag(NH</w:t>
      </w:r>
      <w:r>
        <w:rPr>
          <w:sz w:val="20"/>
          <w:vertAlign w:val="subscript"/>
        </w:rPr>
        <w:t>3</w:t>
      </w:r>
      <w:r>
        <w:rPr>
          <w:sz w:val="20"/>
        </w:rPr>
        <w:t>)</w:t>
      </w:r>
      <w:r>
        <w:rPr>
          <w:sz w:val="20"/>
          <w:vertAlign w:val="subscript"/>
        </w:rPr>
        <w:t>2</w:t>
      </w:r>
      <w:r>
        <w:rPr>
          <w:sz w:val="20"/>
          <w:vertAlign w:val="superscript"/>
        </w:rPr>
        <w:t>+</w:t>
      </w:r>
    </w:p>
    <w:p w:rsidR="007F5233" w:rsidRDefault="007F5233">
      <w:pPr>
        <w:pStyle w:val="answers"/>
        <w:numPr>
          <w:ilvl w:val="0"/>
          <w:numId w:val="26"/>
        </w:numPr>
        <w:tabs>
          <w:tab w:val="clear" w:pos="810"/>
          <w:tab w:val="clear" w:pos="2520"/>
          <w:tab w:val="clear" w:pos="2880"/>
          <w:tab w:val="left" w:pos="720"/>
          <w:tab w:val="left" w:pos="6030"/>
        </w:tabs>
        <w:spacing w:before="80" w:line="240" w:lineRule="auto"/>
        <w:ind w:left="720" w:hanging="720"/>
      </w:pPr>
      <w:proofErr w:type="spellStart"/>
      <w:r>
        <w:rPr>
          <w:sz w:val="20"/>
        </w:rPr>
        <w:t>dii</w:t>
      </w:r>
      <w:proofErr w:type="spellEnd"/>
      <w:r>
        <w:rPr>
          <w:sz w:val="20"/>
        </w:rPr>
        <w:tab/>
      </w:r>
      <w:proofErr w:type="spellStart"/>
      <w:r>
        <w:rPr>
          <w:i/>
          <w:sz w:val="20"/>
        </w:rPr>
        <w:t>K</w:t>
      </w:r>
      <w:r>
        <w:rPr>
          <w:i/>
          <w:sz w:val="20"/>
          <w:vertAlign w:val="subscript"/>
        </w:rPr>
        <w:t>rxn</w:t>
      </w:r>
      <w:proofErr w:type="spellEnd"/>
      <w:r>
        <w:rPr>
          <w:i/>
          <w:sz w:val="20"/>
        </w:rPr>
        <w:t xml:space="preserve"> = </w:t>
      </w:r>
      <w:proofErr w:type="spellStart"/>
      <w:r>
        <w:rPr>
          <w:i/>
          <w:sz w:val="20"/>
        </w:rPr>
        <w:t>K</w:t>
      </w:r>
      <w:r>
        <w:rPr>
          <w:i/>
          <w:sz w:val="20"/>
          <w:vertAlign w:val="subscript"/>
        </w:rPr>
        <w:t>sp</w:t>
      </w:r>
      <w:proofErr w:type="spellEnd"/>
      <w:r>
        <w:rPr>
          <w:i/>
          <w:sz w:val="20"/>
        </w:rPr>
        <w:t>*K</w:t>
      </w:r>
      <w:r>
        <w:rPr>
          <w:i/>
          <w:sz w:val="20"/>
          <w:vertAlign w:val="subscript"/>
        </w:rPr>
        <w:t>1</w:t>
      </w:r>
      <w:r>
        <w:rPr>
          <w:i/>
          <w:sz w:val="20"/>
        </w:rPr>
        <w:t>*K</w:t>
      </w:r>
      <w:r>
        <w:rPr>
          <w:i/>
          <w:sz w:val="20"/>
          <w:vertAlign w:val="subscript"/>
        </w:rPr>
        <w:t>2</w:t>
      </w:r>
      <w:r>
        <w:rPr>
          <w:i/>
          <w:sz w:val="20"/>
        </w:rPr>
        <w:t xml:space="preserve">, thus </w:t>
      </w:r>
      <w:r>
        <w:rPr>
          <w:sz w:val="20"/>
        </w:rPr>
        <w:t xml:space="preserve"> = 1.72 x 10</w:t>
      </w:r>
      <w:r>
        <w:rPr>
          <w:sz w:val="20"/>
          <w:vertAlign w:val="superscript"/>
        </w:rPr>
        <w:t>−9</w:t>
      </w:r>
      <w:r>
        <w:rPr>
          <w:sz w:val="20"/>
        </w:rPr>
        <w:tab/>
      </w:r>
      <w:proofErr w:type="spellStart"/>
      <w:r>
        <w:rPr>
          <w:sz w:val="20"/>
        </w:rPr>
        <w:t>diii</w:t>
      </w:r>
      <w:proofErr w:type="spellEnd"/>
      <w:r>
        <w:rPr>
          <w:sz w:val="20"/>
        </w:rPr>
        <w:tab/>
      </w:r>
    </w:p>
    <w:sectPr w:rsidR="007F5233" w:rsidSect="00BC12CA">
      <w:headerReference w:type="even" r:id="rId26"/>
      <w:headerReference w:type="default" r:id="rId27"/>
      <w:headerReference w:type="first" r:id="rId28"/>
      <w:pgSz w:w="12240" w:h="15840"/>
      <w:pgMar w:top="1080" w:right="720" w:bottom="720" w:left="108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EE3" w:rsidRDefault="007E6EE3">
      <w:r>
        <w:separator/>
      </w:r>
    </w:p>
  </w:endnote>
  <w:endnote w:type="continuationSeparator" w:id="0">
    <w:p w:rsidR="007E6EE3" w:rsidRDefault="007E6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ヒラギノ角ゴ Pro W3">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ヒラギノ明朝 ProN W3">
    <w:altName w:val="Times New Roman"/>
    <w:charset w:val="00"/>
    <w:family w:val="roman"/>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ヒラギノ明朝 ProN W6">
    <w:altName w:val="Times New Roman"/>
    <w:charset w:val="00"/>
    <w:family w:val="roman"/>
    <w:pitch w:val="default"/>
    <w:sig w:usb0="00000000" w:usb1="00000000" w:usb2="00000000" w:usb3="00000000" w:csb0="00000000" w:csb1="00000000"/>
  </w:font>
  <w:font w:name="Lucida Grande">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EE3" w:rsidRDefault="007E6EE3">
      <w:r>
        <w:separator/>
      </w:r>
    </w:p>
  </w:footnote>
  <w:footnote w:type="continuationSeparator" w:id="0">
    <w:p w:rsidR="007E6EE3" w:rsidRDefault="007E6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spacing w:after="120"/>
      <w:rPr>
        <w:rFonts w:ascii="Times New Roman" w:eastAsia="Times New Roman" w:hAnsi="Times New Roman"/>
        <w:color w:val="auto"/>
        <w:sz w:val="20"/>
      </w:rPr>
    </w:pPr>
    <w:r>
      <w:rPr>
        <w:rFonts w:ascii="Times New Roman" w:hAnsi="Times New Roman"/>
        <w:b/>
        <w:sz w:val="20"/>
      </w:rPr>
      <w:t xml:space="preserve">Practice </w:t>
    </w:r>
    <w:proofErr w:type="gramStart"/>
    <w:r>
      <w:rPr>
        <w:rFonts w:ascii="Times New Roman" w:hAnsi="Times New Roman"/>
        <w:b/>
        <w:sz w:val="20"/>
      </w:rPr>
      <w:t xml:space="preserve">Test </w:t>
    </w:r>
    <w:r>
      <w:rPr>
        <w:rFonts w:ascii="Times New Roman" w:hAnsi="Times New Roman"/>
        <w:sz w:val="20"/>
      </w:rPr>
      <w:t xml:space="preserve"> </w:t>
    </w:r>
    <w:r>
      <w:rPr>
        <w:rFonts w:ascii="Times New Roman" w:hAnsi="Times New Roman"/>
      </w:rPr>
      <w:t>(</w:t>
    </w:r>
    <w:proofErr w:type="gramEnd"/>
    <w:r>
      <w:rPr>
        <w:rFonts w:ascii="Times New Roman" w:hAnsi="Times New Roman"/>
      </w:rPr>
      <w:t xml:space="preserve">pg </w:t>
    </w:r>
    <w:r>
      <w:rPr>
        <w:rStyle w:val="PageNumber1"/>
        <w:rFonts w:ascii="Times New Roman" w:hAnsi="Times New Roman"/>
      </w:rPr>
      <w:fldChar w:fldCharType="begin"/>
    </w:r>
    <w:r>
      <w:rPr>
        <w:rStyle w:val="PageNumber1"/>
        <w:rFonts w:ascii="Times New Roman" w:hAnsi="Times New Roman"/>
      </w:rPr>
      <w:instrText xml:space="preserve"> PAGE </w:instrText>
    </w:r>
    <w:r>
      <w:rPr>
        <w:rStyle w:val="PageNumber1"/>
        <w:rFonts w:ascii="Times New Roman" w:hAnsi="Times New Roman"/>
      </w:rPr>
      <w:fldChar w:fldCharType="separate"/>
    </w:r>
    <w:r>
      <w:rPr>
        <w:rStyle w:val="PageNumber1"/>
        <w:rFonts w:ascii="Times New Roman" w:hAnsi="Times New Roman"/>
      </w:rPr>
      <w:t>4</w:t>
    </w:r>
    <w:r>
      <w:rPr>
        <w:rStyle w:val="PageNumber1"/>
        <w:rFonts w:ascii="Times New Roman" w:hAnsi="Times New Roman"/>
      </w:rPr>
      <w:fldChar w:fldCharType="end"/>
    </w:r>
    <w:r>
      <w:rPr>
        <w:rStyle w:val="PageNumber1"/>
        <w:rFonts w:ascii="Times New Roman" w:hAnsi="Times New Roman"/>
      </w:rPr>
      <w:t xml:space="preserve"> of </w:t>
    </w:r>
    <w:r>
      <w:rPr>
        <w:rStyle w:val="PageNumber1"/>
        <w:rFonts w:ascii="Times New Roman" w:hAnsi="Times New Roman"/>
      </w:rPr>
      <w:fldChar w:fldCharType="begin"/>
    </w:r>
    <w:r>
      <w:rPr>
        <w:rStyle w:val="PageNumber1"/>
        <w:rFonts w:ascii="Times New Roman" w:hAnsi="Times New Roman"/>
      </w:rPr>
      <w:instrText xml:space="preserve"> NUMPAGES </w:instrText>
    </w:r>
    <w:r>
      <w:rPr>
        <w:rStyle w:val="PageNumber1"/>
        <w:rFonts w:ascii="Times New Roman" w:hAnsi="Times New Roman"/>
      </w:rPr>
      <w:fldChar w:fldCharType="separate"/>
    </w:r>
    <w:r>
      <w:rPr>
        <w:rStyle w:val="PageNumber1"/>
        <w:rFonts w:ascii="Times New Roman" w:hAnsi="Times New Roman"/>
        <w:noProof/>
      </w:rPr>
      <w:t>9</w:t>
    </w:r>
    <w:r>
      <w:rPr>
        <w:rStyle w:val="PageNumber1"/>
        <w:rFonts w:ascii="Times New Roman" w:hAnsi="Times New Roman"/>
      </w:rPr>
      <w:fldChar w:fldCharType="end"/>
    </w:r>
    <w:r>
      <w:rPr>
        <w:rStyle w:val="PageNumber1"/>
        <w:rFonts w:ascii="Times New Roman" w:hAnsi="Times New Roman"/>
      </w:rPr>
      <w:t>)</w:t>
    </w:r>
    <w:r>
      <w:rPr>
        <w:rStyle w:val="PageNumber1"/>
        <w:rFonts w:ascii="Times New Roman" w:hAnsi="Times New Roman"/>
        <w:sz w:val="20"/>
      </w:rPr>
      <w:tab/>
    </w:r>
    <w:r>
      <w:rPr>
        <w:rStyle w:val="PageNumber1"/>
        <w:rFonts w:ascii="Times New Roman" w:hAnsi="Times New Roman"/>
        <w:b/>
        <w:sz w:val="20"/>
      </w:rPr>
      <w:t>Unit F  - Equilibrium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c</w:t>
    </w:r>
    <w:proofErr w:type="spellEnd"/>
    <w:r>
      <w:rPr>
        <w:rStyle w:val="PageNumber1"/>
        <w:rFonts w:ascii="Times New Roman" w:hAnsi="Times New Roman"/>
        <w:b/>
        <w:sz w:val="20"/>
      </w:rPr>
      <w:t xml:space="preserve"> and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p</w:t>
    </w:r>
    <w:proofErr w:type="spellEnd"/>
    <w:r>
      <w:rPr>
        <w:rStyle w:val="PageNumber1"/>
        <w:rFonts w:ascii="Times New Roman" w:hAnsi="Times New Roman"/>
        <w:b/>
        <w:sz w:val="20"/>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spacing w:after="120"/>
      <w:rPr>
        <w:rFonts w:ascii="Times New Roman" w:eastAsia="Times New Roman" w:hAnsi="Times New Roman"/>
        <w:color w:val="auto"/>
        <w:sz w:val="20"/>
      </w:rPr>
    </w:pPr>
    <w:r>
      <w:rPr>
        <w:rFonts w:ascii="Times New Roman" w:hAnsi="Times New Roman"/>
        <w:b/>
        <w:sz w:val="20"/>
      </w:rPr>
      <w:t xml:space="preserve">Practice </w:t>
    </w:r>
    <w:proofErr w:type="gramStart"/>
    <w:r>
      <w:rPr>
        <w:rFonts w:ascii="Times New Roman" w:hAnsi="Times New Roman"/>
        <w:b/>
        <w:sz w:val="20"/>
      </w:rPr>
      <w:t xml:space="preserve">Test </w:t>
    </w:r>
    <w:r>
      <w:rPr>
        <w:rFonts w:ascii="Times New Roman" w:hAnsi="Times New Roman"/>
        <w:sz w:val="20"/>
      </w:rPr>
      <w:t xml:space="preserve"> </w:t>
    </w:r>
    <w:r>
      <w:rPr>
        <w:rFonts w:ascii="Times New Roman" w:hAnsi="Times New Roman"/>
      </w:rPr>
      <w:t>(</w:t>
    </w:r>
    <w:proofErr w:type="gramEnd"/>
    <w:r>
      <w:rPr>
        <w:rFonts w:ascii="Times New Roman" w:hAnsi="Times New Roman"/>
      </w:rPr>
      <w:t xml:space="preserve">pg </w:t>
    </w:r>
    <w:r>
      <w:rPr>
        <w:rStyle w:val="PageNumber1"/>
        <w:rFonts w:ascii="Times New Roman" w:hAnsi="Times New Roman"/>
      </w:rPr>
      <w:fldChar w:fldCharType="begin"/>
    </w:r>
    <w:r>
      <w:rPr>
        <w:rStyle w:val="PageNumber1"/>
        <w:rFonts w:ascii="Times New Roman" w:hAnsi="Times New Roman"/>
      </w:rPr>
      <w:instrText xml:space="preserve"> PAGE </w:instrText>
    </w:r>
    <w:r>
      <w:rPr>
        <w:rStyle w:val="PageNumber1"/>
        <w:rFonts w:ascii="Times New Roman" w:hAnsi="Times New Roman"/>
      </w:rPr>
      <w:fldChar w:fldCharType="separate"/>
    </w:r>
    <w:r>
      <w:rPr>
        <w:rStyle w:val="PageNumber1"/>
        <w:rFonts w:ascii="Times New Roman" w:hAnsi="Times New Roman"/>
      </w:rPr>
      <w:t>4</w:t>
    </w:r>
    <w:r>
      <w:rPr>
        <w:rStyle w:val="PageNumber1"/>
        <w:rFonts w:ascii="Times New Roman" w:hAnsi="Times New Roman"/>
      </w:rPr>
      <w:fldChar w:fldCharType="end"/>
    </w:r>
    <w:r>
      <w:rPr>
        <w:rStyle w:val="PageNumber1"/>
        <w:rFonts w:ascii="Times New Roman" w:hAnsi="Times New Roman"/>
      </w:rPr>
      <w:t xml:space="preserve"> of </w:t>
    </w:r>
    <w:r>
      <w:rPr>
        <w:rStyle w:val="PageNumber1"/>
        <w:rFonts w:ascii="Times New Roman" w:hAnsi="Times New Roman"/>
      </w:rPr>
      <w:fldChar w:fldCharType="begin"/>
    </w:r>
    <w:r>
      <w:rPr>
        <w:rStyle w:val="PageNumber1"/>
        <w:rFonts w:ascii="Times New Roman" w:hAnsi="Times New Roman"/>
      </w:rPr>
      <w:instrText xml:space="preserve"> NUMPAGES </w:instrText>
    </w:r>
    <w:r>
      <w:rPr>
        <w:rStyle w:val="PageNumber1"/>
        <w:rFonts w:ascii="Times New Roman" w:hAnsi="Times New Roman"/>
      </w:rPr>
      <w:fldChar w:fldCharType="separate"/>
    </w:r>
    <w:r>
      <w:rPr>
        <w:rStyle w:val="PageNumber1"/>
        <w:rFonts w:ascii="Times New Roman" w:hAnsi="Times New Roman"/>
        <w:noProof/>
      </w:rPr>
      <w:t>9</w:t>
    </w:r>
    <w:r>
      <w:rPr>
        <w:rStyle w:val="PageNumber1"/>
        <w:rFonts w:ascii="Times New Roman" w:hAnsi="Times New Roman"/>
      </w:rPr>
      <w:fldChar w:fldCharType="end"/>
    </w:r>
    <w:r>
      <w:rPr>
        <w:rStyle w:val="PageNumber1"/>
        <w:rFonts w:ascii="Times New Roman" w:hAnsi="Times New Roman"/>
      </w:rPr>
      <w:t>)</w:t>
    </w:r>
    <w:r>
      <w:rPr>
        <w:rStyle w:val="PageNumber1"/>
        <w:rFonts w:ascii="Times New Roman" w:hAnsi="Times New Roman"/>
        <w:sz w:val="20"/>
      </w:rPr>
      <w:tab/>
    </w:r>
    <w:r>
      <w:rPr>
        <w:rStyle w:val="PageNumber1"/>
        <w:rFonts w:ascii="Times New Roman" w:hAnsi="Times New Roman"/>
        <w:b/>
        <w:sz w:val="20"/>
      </w:rPr>
      <w:t>Unit F  - Equilibrium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c</w:t>
    </w:r>
    <w:proofErr w:type="spellEnd"/>
    <w:r>
      <w:rPr>
        <w:rStyle w:val="PageNumber1"/>
        <w:rFonts w:ascii="Times New Roman" w:hAnsi="Times New Roman"/>
        <w:b/>
        <w:sz w:val="20"/>
      </w:rPr>
      <w:t xml:space="preserve"> and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p</w:t>
    </w:r>
    <w:proofErr w:type="spellEnd"/>
    <w:r>
      <w:rPr>
        <w:rStyle w:val="PageNumber1"/>
        <w:rFonts w:ascii="Times New Roman" w:hAnsi="Times New Roman"/>
        <w:b/>
        <w:sz w:val="20"/>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rPr>
        <w:rFonts w:ascii="Times New Roman" w:eastAsia="Times New Roman" w:hAnsi="Times New Roman"/>
        <w:color w:val="auto"/>
        <w:sz w:val="20"/>
      </w:rPr>
    </w:pPr>
    <w:r>
      <w:rPr>
        <w:rFonts w:ascii="Times New Roman" w:hAnsi="Times New Roman"/>
        <w:b/>
        <w:sz w:val="28"/>
      </w:rPr>
      <w:t xml:space="preserve">Practice Test F.1 </w:t>
    </w:r>
    <w:r>
      <w:rPr>
        <w:rFonts w:ascii="Times New Roman" w:hAnsi="Times New Roman"/>
        <w:sz w:val="16"/>
      </w:rPr>
      <w:t xml:space="preserve">(pg </w:t>
    </w:r>
    <w:r>
      <w:rPr>
        <w:rStyle w:val="PageNumber1"/>
        <w:rFonts w:ascii="Times New Roman" w:hAnsi="Times New Roman"/>
        <w:sz w:val="16"/>
      </w:rPr>
      <w:fldChar w:fldCharType="begin"/>
    </w:r>
    <w:r>
      <w:rPr>
        <w:rStyle w:val="PageNumber1"/>
        <w:rFonts w:ascii="Times New Roman" w:hAnsi="Times New Roman"/>
        <w:sz w:val="16"/>
      </w:rPr>
      <w:instrText xml:space="preserve"> PAGE </w:instrText>
    </w:r>
    <w:r>
      <w:rPr>
        <w:rStyle w:val="PageNumber1"/>
        <w:rFonts w:ascii="Times New Roman" w:hAnsi="Times New Roman"/>
        <w:sz w:val="16"/>
      </w:rPr>
      <w:fldChar w:fldCharType="separate"/>
    </w:r>
    <w:r w:rsidR="00867CF8">
      <w:rPr>
        <w:rStyle w:val="PageNumber1"/>
        <w:rFonts w:ascii="Times New Roman" w:hAnsi="Times New Roman"/>
        <w:noProof/>
        <w:sz w:val="16"/>
      </w:rPr>
      <w:t>1</w:t>
    </w:r>
    <w:r>
      <w:rPr>
        <w:rStyle w:val="PageNumber1"/>
        <w:rFonts w:ascii="Times New Roman" w:hAnsi="Times New Roman"/>
        <w:sz w:val="16"/>
      </w:rPr>
      <w:fldChar w:fldCharType="end"/>
    </w:r>
    <w:r>
      <w:rPr>
        <w:rStyle w:val="PageNumber1"/>
        <w:rFonts w:ascii="Times New Roman" w:hAnsi="Times New Roman"/>
        <w:sz w:val="16"/>
      </w:rPr>
      <w:t xml:space="preserve"> of </w:t>
    </w:r>
    <w:r>
      <w:rPr>
        <w:rStyle w:val="PageNumber1"/>
        <w:rFonts w:ascii="Times New Roman" w:hAnsi="Times New Roman"/>
        <w:sz w:val="16"/>
      </w:rPr>
      <w:fldChar w:fldCharType="begin"/>
    </w:r>
    <w:r>
      <w:rPr>
        <w:rStyle w:val="PageNumber1"/>
        <w:rFonts w:ascii="Times New Roman" w:hAnsi="Times New Roman"/>
        <w:sz w:val="16"/>
      </w:rPr>
      <w:instrText xml:space="preserve"> NUMPAGES </w:instrText>
    </w:r>
    <w:r>
      <w:rPr>
        <w:rStyle w:val="PageNumber1"/>
        <w:rFonts w:ascii="Times New Roman" w:hAnsi="Times New Roman"/>
        <w:sz w:val="16"/>
      </w:rPr>
      <w:fldChar w:fldCharType="separate"/>
    </w:r>
    <w:r w:rsidR="00867CF8">
      <w:rPr>
        <w:rStyle w:val="PageNumber1"/>
        <w:rFonts w:ascii="Times New Roman" w:hAnsi="Times New Roman"/>
        <w:noProof/>
        <w:sz w:val="16"/>
      </w:rPr>
      <w:t>9</w:t>
    </w:r>
    <w:r>
      <w:rPr>
        <w:rStyle w:val="PageNumber1"/>
        <w:rFonts w:ascii="Times New Roman" w:hAnsi="Times New Roman"/>
        <w:sz w:val="16"/>
      </w:rPr>
      <w:fldChar w:fldCharType="end"/>
    </w:r>
    <w:r>
      <w:rPr>
        <w:rStyle w:val="PageNumber1"/>
        <w:rFonts w:ascii="Times New Roman" w:hAnsi="Times New Roman"/>
        <w:sz w:val="16"/>
      </w:rPr>
      <w:t>)</w:t>
    </w:r>
    <w:r>
      <w:rPr>
        <w:rFonts w:ascii="Times New Roman" w:hAnsi="Times New Roman"/>
      </w:rPr>
      <w:tab/>
    </w:r>
    <w:r>
      <w:rPr>
        <w:rStyle w:val="PageNumber1"/>
        <w:rFonts w:ascii="Times New Roman" w:hAnsi="Times New Roman"/>
        <w:b/>
        <w:sz w:val="28"/>
      </w:rPr>
      <w:t xml:space="preserve">Unit F - General Equilibrium </w:t>
    </w:r>
    <w:proofErr w:type="spellStart"/>
    <w:r>
      <w:rPr>
        <w:rStyle w:val="PageNumber1"/>
        <w:rFonts w:ascii="Times New Roman" w:hAnsi="Times New Roman"/>
        <w:b/>
        <w:sz w:val="28"/>
      </w:rPr>
      <w:t>K</w:t>
    </w:r>
    <w:r>
      <w:rPr>
        <w:rStyle w:val="PageNumber1"/>
        <w:rFonts w:ascii="Times New Roman" w:hAnsi="Times New Roman"/>
        <w:b/>
        <w:sz w:val="28"/>
        <w:vertAlign w:val="subscript"/>
      </w:rPr>
      <w:t>p</w:t>
    </w:r>
    <w:proofErr w:type="spellEnd"/>
    <w:r>
      <w:rPr>
        <w:rStyle w:val="PageNumber1"/>
        <w:rFonts w:ascii="Times New Roman" w:hAnsi="Times New Roman"/>
        <w:b/>
        <w:sz w:val="28"/>
      </w:rPr>
      <w:t xml:space="preserve"> and </w:t>
    </w:r>
    <w:proofErr w:type="spellStart"/>
    <w:r>
      <w:rPr>
        <w:rStyle w:val="PageNumber1"/>
        <w:rFonts w:ascii="Times New Roman" w:hAnsi="Times New Roman"/>
        <w:b/>
        <w:sz w:val="28"/>
      </w:rPr>
      <w:t>K</w:t>
    </w:r>
    <w:r>
      <w:rPr>
        <w:rStyle w:val="PageNumber1"/>
        <w:rFonts w:ascii="Times New Roman" w:hAnsi="Times New Roman"/>
        <w:b/>
        <w:sz w:val="28"/>
        <w:vertAlign w:val="subscript"/>
      </w:rPr>
      <w:t>c</w:t>
    </w:r>
    <w:proofErr w:type="spellEnd"/>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spacing w:after="120"/>
      <w:rPr>
        <w:rFonts w:ascii="Times New Roman" w:eastAsia="Times New Roman" w:hAnsi="Times New Roman"/>
        <w:color w:val="auto"/>
        <w:sz w:val="20"/>
      </w:rPr>
    </w:pPr>
    <w:r>
      <w:rPr>
        <w:rFonts w:ascii="Times New Roman" w:hAnsi="Times New Roman"/>
        <w:b/>
        <w:sz w:val="20"/>
      </w:rPr>
      <w:t xml:space="preserve">Practice </w:t>
    </w:r>
    <w:proofErr w:type="gramStart"/>
    <w:r>
      <w:rPr>
        <w:rFonts w:ascii="Times New Roman" w:hAnsi="Times New Roman"/>
        <w:b/>
        <w:sz w:val="20"/>
      </w:rPr>
      <w:t xml:space="preserve">Test </w:t>
    </w:r>
    <w:r>
      <w:rPr>
        <w:rFonts w:ascii="Times New Roman" w:hAnsi="Times New Roman"/>
        <w:sz w:val="20"/>
      </w:rPr>
      <w:t xml:space="preserve"> </w:t>
    </w:r>
    <w:r>
      <w:rPr>
        <w:rFonts w:ascii="Times New Roman" w:hAnsi="Times New Roman"/>
      </w:rPr>
      <w:t>(</w:t>
    </w:r>
    <w:proofErr w:type="gramEnd"/>
    <w:r>
      <w:rPr>
        <w:rFonts w:ascii="Times New Roman" w:hAnsi="Times New Roman"/>
      </w:rPr>
      <w:t xml:space="preserve">pg </w:t>
    </w:r>
    <w:r>
      <w:rPr>
        <w:rStyle w:val="PageNumber1"/>
        <w:rFonts w:ascii="Times New Roman" w:hAnsi="Times New Roman"/>
      </w:rPr>
      <w:fldChar w:fldCharType="begin"/>
    </w:r>
    <w:r>
      <w:rPr>
        <w:rStyle w:val="PageNumber1"/>
        <w:rFonts w:ascii="Times New Roman" w:hAnsi="Times New Roman"/>
      </w:rPr>
      <w:instrText xml:space="preserve"> PAGE </w:instrText>
    </w:r>
    <w:r>
      <w:rPr>
        <w:rStyle w:val="PageNumber1"/>
        <w:rFonts w:ascii="Times New Roman" w:hAnsi="Times New Roman"/>
      </w:rPr>
      <w:fldChar w:fldCharType="separate"/>
    </w:r>
    <w:r w:rsidR="00867CF8">
      <w:rPr>
        <w:rStyle w:val="PageNumber1"/>
        <w:rFonts w:ascii="Times New Roman" w:hAnsi="Times New Roman"/>
        <w:noProof/>
      </w:rPr>
      <w:t>4</w:t>
    </w:r>
    <w:r>
      <w:rPr>
        <w:rStyle w:val="PageNumber1"/>
        <w:rFonts w:ascii="Times New Roman" w:hAnsi="Times New Roman"/>
      </w:rPr>
      <w:fldChar w:fldCharType="end"/>
    </w:r>
    <w:r>
      <w:rPr>
        <w:rStyle w:val="PageNumber1"/>
        <w:rFonts w:ascii="Times New Roman" w:hAnsi="Times New Roman"/>
      </w:rPr>
      <w:t xml:space="preserve"> of </w:t>
    </w:r>
    <w:r>
      <w:rPr>
        <w:rStyle w:val="PageNumber1"/>
        <w:rFonts w:ascii="Times New Roman" w:hAnsi="Times New Roman"/>
      </w:rPr>
      <w:fldChar w:fldCharType="begin"/>
    </w:r>
    <w:r>
      <w:rPr>
        <w:rStyle w:val="PageNumber1"/>
        <w:rFonts w:ascii="Times New Roman" w:hAnsi="Times New Roman"/>
      </w:rPr>
      <w:instrText xml:space="preserve"> NUMPAGES </w:instrText>
    </w:r>
    <w:r>
      <w:rPr>
        <w:rStyle w:val="PageNumber1"/>
        <w:rFonts w:ascii="Times New Roman" w:hAnsi="Times New Roman"/>
      </w:rPr>
      <w:fldChar w:fldCharType="separate"/>
    </w:r>
    <w:r w:rsidR="00867CF8">
      <w:rPr>
        <w:rStyle w:val="PageNumber1"/>
        <w:rFonts w:ascii="Times New Roman" w:hAnsi="Times New Roman"/>
        <w:noProof/>
      </w:rPr>
      <w:t>9</w:t>
    </w:r>
    <w:r>
      <w:rPr>
        <w:rStyle w:val="PageNumber1"/>
        <w:rFonts w:ascii="Times New Roman" w:hAnsi="Times New Roman"/>
      </w:rPr>
      <w:fldChar w:fldCharType="end"/>
    </w:r>
    <w:r>
      <w:rPr>
        <w:rStyle w:val="PageNumber1"/>
        <w:rFonts w:ascii="Times New Roman" w:hAnsi="Times New Roman"/>
      </w:rPr>
      <w:t>)</w:t>
    </w:r>
    <w:r>
      <w:rPr>
        <w:rStyle w:val="PageNumber1"/>
        <w:rFonts w:ascii="Times New Roman" w:hAnsi="Times New Roman"/>
        <w:sz w:val="20"/>
      </w:rPr>
      <w:tab/>
    </w:r>
    <w:r>
      <w:rPr>
        <w:rStyle w:val="PageNumber1"/>
        <w:rFonts w:ascii="Times New Roman" w:hAnsi="Times New Roman"/>
        <w:b/>
        <w:sz w:val="20"/>
      </w:rPr>
      <w:t>Unit F  - Equilibrium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c</w:t>
    </w:r>
    <w:proofErr w:type="spellEnd"/>
    <w:r>
      <w:rPr>
        <w:rStyle w:val="PageNumber1"/>
        <w:rFonts w:ascii="Times New Roman" w:hAnsi="Times New Roman"/>
        <w:b/>
        <w:sz w:val="20"/>
      </w:rPr>
      <w:t xml:space="preserve"> and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p</w:t>
    </w:r>
    <w:proofErr w:type="spellEnd"/>
    <w:r>
      <w:rPr>
        <w:rStyle w:val="PageNumber1"/>
        <w:rFonts w:ascii="Times New Roman" w:hAnsi="Times New Roman"/>
        <w:b/>
        <w:sz w:val="20"/>
      </w:rP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spacing w:after="120"/>
      <w:rPr>
        <w:rFonts w:ascii="Times New Roman" w:eastAsia="Times New Roman" w:hAnsi="Times New Roman"/>
        <w:color w:val="auto"/>
        <w:sz w:val="20"/>
      </w:rPr>
    </w:pPr>
    <w:r>
      <w:rPr>
        <w:rFonts w:ascii="Times New Roman" w:hAnsi="Times New Roman"/>
        <w:b/>
        <w:sz w:val="20"/>
      </w:rPr>
      <w:t xml:space="preserve">Practice </w:t>
    </w:r>
    <w:proofErr w:type="gramStart"/>
    <w:r>
      <w:rPr>
        <w:rFonts w:ascii="Times New Roman" w:hAnsi="Times New Roman"/>
        <w:b/>
        <w:sz w:val="20"/>
      </w:rPr>
      <w:t xml:space="preserve">Test </w:t>
    </w:r>
    <w:r>
      <w:rPr>
        <w:rFonts w:ascii="Times New Roman" w:hAnsi="Times New Roman"/>
        <w:sz w:val="20"/>
      </w:rPr>
      <w:t xml:space="preserve"> </w:t>
    </w:r>
    <w:r>
      <w:rPr>
        <w:rFonts w:ascii="Times New Roman" w:hAnsi="Times New Roman"/>
      </w:rPr>
      <w:t>(</w:t>
    </w:r>
    <w:proofErr w:type="gramEnd"/>
    <w:r>
      <w:rPr>
        <w:rFonts w:ascii="Times New Roman" w:hAnsi="Times New Roman"/>
      </w:rPr>
      <w:t xml:space="preserve">pg </w:t>
    </w:r>
    <w:r>
      <w:rPr>
        <w:rStyle w:val="PageNumber1"/>
        <w:rFonts w:ascii="Times New Roman" w:hAnsi="Times New Roman"/>
      </w:rPr>
      <w:fldChar w:fldCharType="begin"/>
    </w:r>
    <w:r>
      <w:rPr>
        <w:rStyle w:val="PageNumber1"/>
        <w:rFonts w:ascii="Times New Roman" w:hAnsi="Times New Roman"/>
      </w:rPr>
      <w:instrText xml:space="preserve"> PAGE </w:instrText>
    </w:r>
    <w:r>
      <w:rPr>
        <w:rStyle w:val="PageNumber1"/>
        <w:rFonts w:ascii="Times New Roman" w:hAnsi="Times New Roman"/>
      </w:rPr>
      <w:fldChar w:fldCharType="separate"/>
    </w:r>
    <w:r w:rsidR="00867CF8">
      <w:rPr>
        <w:rStyle w:val="PageNumber1"/>
        <w:rFonts w:ascii="Times New Roman" w:hAnsi="Times New Roman"/>
        <w:noProof/>
      </w:rPr>
      <w:t>3</w:t>
    </w:r>
    <w:r>
      <w:rPr>
        <w:rStyle w:val="PageNumber1"/>
        <w:rFonts w:ascii="Times New Roman" w:hAnsi="Times New Roman"/>
      </w:rPr>
      <w:fldChar w:fldCharType="end"/>
    </w:r>
    <w:r>
      <w:rPr>
        <w:rStyle w:val="PageNumber1"/>
        <w:rFonts w:ascii="Times New Roman" w:hAnsi="Times New Roman"/>
      </w:rPr>
      <w:t xml:space="preserve"> of </w:t>
    </w:r>
    <w:r>
      <w:rPr>
        <w:rStyle w:val="PageNumber1"/>
        <w:rFonts w:ascii="Times New Roman" w:hAnsi="Times New Roman"/>
      </w:rPr>
      <w:fldChar w:fldCharType="begin"/>
    </w:r>
    <w:r>
      <w:rPr>
        <w:rStyle w:val="PageNumber1"/>
        <w:rFonts w:ascii="Times New Roman" w:hAnsi="Times New Roman"/>
      </w:rPr>
      <w:instrText xml:space="preserve"> NUMPAGES </w:instrText>
    </w:r>
    <w:r>
      <w:rPr>
        <w:rStyle w:val="PageNumber1"/>
        <w:rFonts w:ascii="Times New Roman" w:hAnsi="Times New Roman"/>
      </w:rPr>
      <w:fldChar w:fldCharType="separate"/>
    </w:r>
    <w:r w:rsidR="00867CF8">
      <w:rPr>
        <w:rStyle w:val="PageNumber1"/>
        <w:rFonts w:ascii="Times New Roman" w:hAnsi="Times New Roman"/>
        <w:noProof/>
      </w:rPr>
      <w:t>9</w:t>
    </w:r>
    <w:r>
      <w:rPr>
        <w:rStyle w:val="PageNumber1"/>
        <w:rFonts w:ascii="Times New Roman" w:hAnsi="Times New Roman"/>
      </w:rPr>
      <w:fldChar w:fldCharType="end"/>
    </w:r>
    <w:r>
      <w:rPr>
        <w:rStyle w:val="PageNumber1"/>
        <w:rFonts w:ascii="Times New Roman" w:hAnsi="Times New Roman"/>
      </w:rPr>
      <w:t>)</w:t>
    </w:r>
    <w:r>
      <w:rPr>
        <w:rStyle w:val="PageNumber1"/>
        <w:rFonts w:ascii="Times New Roman" w:hAnsi="Times New Roman"/>
        <w:sz w:val="20"/>
      </w:rPr>
      <w:tab/>
    </w:r>
    <w:r>
      <w:rPr>
        <w:rStyle w:val="PageNumber1"/>
        <w:rFonts w:ascii="Times New Roman" w:hAnsi="Times New Roman"/>
        <w:b/>
        <w:sz w:val="20"/>
      </w:rPr>
      <w:t>Unit F  - Equilibrium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c</w:t>
    </w:r>
    <w:proofErr w:type="spellEnd"/>
    <w:r>
      <w:rPr>
        <w:rStyle w:val="PageNumber1"/>
        <w:rFonts w:ascii="Times New Roman" w:hAnsi="Times New Roman"/>
        <w:b/>
        <w:sz w:val="20"/>
      </w:rPr>
      <w:t xml:space="preserve"> and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p</w:t>
    </w:r>
    <w:proofErr w:type="spellEnd"/>
    <w:r>
      <w:rPr>
        <w:rStyle w:val="PageNumber1"/>
        <w:rFonts w:ascii="Times New Roman" w:hAnsi="Times New Roman"/>
        <w:b/>
        <w:sz w:val="20"/>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rPr>
        <w:rFonts w:ascii="Times New Roman" w:eastAsia="Times New Roman" w:hAnsi="Times New Roman"/>
        <w:color w:val="auto"/>
        <w:sz w:val="20"/>
      </w:rPr>
    </w:pPr>
    <w:r>
      <w:rPr>
        <w:rFonts w:ascii="Times New Roman" w:hAnsi="Times New Roman"/>
        <w:b/>
        <w:sz w:val="28"/>
      </w:rPr>
      <w:t xml:space="preserve">Practice Test F.1 </w:t>
    </w:r>
    <w:r>
      <w:rPr>
        <w:rFonts w:ascii="Times New Roman" w:hAnsi="Times New Roman"/>
        <w:sz w:val="16"/>
      </w:rPr>
      <w:t xml:space="preserve">(pg </w:t>
    </w:r>
    <w:r>
      <w:rPr>
        <w:rStyle w:val="PageNumber1"/>
        <w:rFonts w:ascii="Times New Roman" w:hAnsi="Times New Roman"/>
        <w:sz w:val="16"/>
      </w:rPr>
      <w:fldChar w:fldCharType="begin"/>
    </w:r>
    <w:r>
      <w:rPr>
        <w:rStyle w:val="PageNumber1"/>
        <w:rFonts w:ascii="Times New Roman" w:hAnsi="Times New Roman"/>
        <w:sz w:val="16"/>
      </w:rPr>
      <w:instrText xml:space="preserve"> PAGE </w:instrText>
    </w:r>
    <w:r>
      <w:rPr>
        <w:rStyle w:val="PageNumber1"/>
        <w:rFonts w:ascii="Times New Roman" w:hAnsi="Times New Roman"/>
        <w:sz w:val="16"/>
      </w:rPr>
      <w:fldChar w:fldCharType="separate"/>
    </w:r>
    <w:r>
      <w:rPr>
        <w:rStyle w:val="PageNumber1"/>
        <w:rFonts w:ascii="Times New Roman" w:hAnsi="Times New Roman"/>
        <w:sz w:val="16"/>
      </w:rPr>
      <w:t>1</w:t>
    </w:r>
    <w:r>
      <w:rPr>
        <w:rStyle w:val="PageNumber1"/>
        <w:rFonts w:ascii="Times New Roman" w:hAnsi="Times New Roman"/>
        <w:sz w:val="16"/>
      </w:rPr>
      <w:fldChar w:fldCharType="end"/>
    </w:r>
    <w:r>
      <w:rPr>
        <w:rStyle w:val="PageNumber1"/>
        <w:rFonts w:ascii="Times New Roman" w:hAnsi="Times New Roman"/>
        <w:sz w:val="16"/>
      </w:rPr>
      <w:t xml:space="preserve"> of </w:t>
    </w:r>
    <w:r>
      <w:rPr>
        <w:rStyle w:val="PageNumber1"/>
        <w:rFonts w:ascii="Times New Roman" w:hAnsi="Times New Roman"/>
        <w:sz w:val="16"/>
      </w:rPr>
      <w:fldChar w:fldCharType="begin"/>
    </w:r>
    <w:r>
      <w:rPr>
        <w:rStyle w:val="PageNumber1"/>
        <w:rFonts w:ascii="Times New Roman" w:hAnsi="Times New Roman"/>
        <w:sz w:val="16"/>
      </w:rPr>
      <w:instrText xml:space="preserve"> NUMPAGES </w:instrText>
    </w:r>
    <w:r>
      <w:rPr>
        <w:rStyle w:val="PageNumber1"/>
        <w:rFonts w:ascii="Times New Roman" w:hAnsi="Times New Roman"/>
        <w:sz w:val="16"/>
      </w:rPr>
      <w:fldChar w:fldCharType="separate"/>
    </w:r>
    <w:r>
      <w:rPr>
        <w:rStyle w:val="PageNumber1"/>
        <w:rFonts w:ascii="Times New Roman" w:hAnsi="Times New Roman"/>
        <w:noProof/>
        <w:sz w:val="16"/>
      </w:rPr>
      <w:t>9</w:t>
    </w:r>
    <w:r>
      <w:rPr>
        <w:rStyle w:val="PageNumber1"/>
        <w:rFonts w:ascii="Times New Roman" w:hAnsi="Times New Roman"/>
        <w:sz w:val="16"/>
      </w:rPr>
      <w:fldChar w:fldCharType="end"/>
    </w:r>
    <w:r>
      <w:rPr>
        <w:rStyle w:val="PageNumber1"/>
        <w:rFonts w:ascii="Times New Roman" w:hAnsi="Times New Roman"/>
        <w:sz w:val="16"/>
      </w:rPr>
      <w:t>)</w:t>
    </w:r>
    <w:r>
      <w:rPr>
        <w:rFonts w:ascii="Times New Roman" w:hAnsi="Times New Roman"/>
      </w:rPr>
      <w:tab/>
    </w:r>
    <w:r>
      <w:rPr>
        <w:rStyle w:val="PageNumber1"/>
        <w:rFonts w:ascii="Times New Roman" w:hAnsi="Times New Roman"/>
        <w:b/>
        <w:sz w:val="28"/>
      </w:rPr>
      <w:t xml:space="preserve">Unit F - General Equilibrium </w:t>
    </w:r>
    <w:proofErr w:type="spellStart"/>
    <w:r>
      <w:rPr>
        <w:rStyle w:val="PageNumber1"/>
        <w:rFonts w:ascii="Times New Roman" w:hAnsi="Times New Roman"/>
        <w:b/>
        <w:sz w:val="28"/>
      </w:rPr>
      <w:t>K</w:t>
    </w:r>
    <w:r>
      <w:rPr>
        <w:rStyle w:val="PageNumber1"/>
        <w:rFonts w:ascii="Times New Roman" w:hAnsi="Times New Roman"/>
        <w:b/>
        <w:sz w:val="28"/>
        <w:vertAlign w:val="subscript"/>
      </w:rPr>
      <w:t>p</w:t>
    </w:r>
    <w:proofErr w:type="spellEnd"/>
    <w:r>
      <w:rPr>
        <w:rStyle w:val="PageNumber1"/>
        <w:rFonts w:ascii="Times New Roman" w:hAnsi="Times New Roman"/>
        <w:b/>
        <w:sz w:val="28"/>
      </w:rPr>
      <w:t xml:space="preserve"> and </w:t>
    </w:r>
    <w:proofErr w:type="spellStart"/>
    <w:r>
      <w:rPr>
        <w:rStyle w:val="PageNumber1"/>
        <w:rFonts w:ascii="Times New Roman" w:hAnsi="Times New Roman"/>
        <w:b/>
        <w:sz w:val="28"/>
      </w:rPr>
      <w:t>K</w:t>
    </w:r>
    <w:r>
      <w:rPr>
        <w:rStyle w:val="PageNumber1"/>
        <w:rFonts w:ascii="Times New Roman" w:hAnsi="Times New Roman"/>
        <w:b/>
        <w:sz w:val="28"/>
        <w:vertAlign w:val="subscript"/>
      </w:rPr>
      <w:t>c</w:t>
    </w:r>
    <w:proofErr w:type="spellEnd"/>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spacing w:after="120"/>
      <w:rPr>
        <w:rFonts w:ascii="Times New Roman" w:eastAsia="Times New Roman" w:hAnsi="Times New Roman"/>
        <w:color w:val="auto"/>
        <w:sz w:val="20"/>
      </w:rPr>
    </w:pPr>
    <w:r>
      <w:rPr>
        <w:rFonts w:ascii="Times New Roman" w:hAnsi="Times New Roman"/>
        <w:b/>
        <w:sz w:val="20"/>
      </w:rPr>
      <w:t>Practice Test F.1</w:t>
    </w:r>
    <w:r>
      <w:rPr>
        <w:rFonts w:ascii="Times New Roman" w:hAnsi="Times New Roman"/>
        <w:sz w:val="16"/>
      </w:rPr>
      <w:t xml:space="preserve"> (pg </w:t>
    </w:r>
    <w:r>
      <w:rPr>
        <w:rStyle w:val="PageNumber1"/>
        <w:rFonts w:ascii="Times New Roman" w:hAnsi="Times New Roman"/>
        <w:sz w:val="16"/>
      </w:rPr>
      <w:fldChar w:fldCharType="begin"/>
    </w:r>
    <w:r>
      <w:rPr>
        <w:rStyle w:val="PageNumber1"/>
        <w:rFonts w:ascii="Times New Roman" w:hAnsi="Times New Roman"/>
        <w:sz w:val="16"/>
      </w:rPr>
      <w:instrText xml:space="preserve"> PAGE </w:instrText>
    </w:r>
    <w:r>
      <w:rPr>
        <w:rStyle w:val="PageNumber1"/>
        <w:rFonts w:ascii="Times New Roman" w:hAnsi="Times New Roman"/>
        <w:sz w:val="16"/>
      </w:rPr>
      <w:fldChar w:fldCharType="separate"/>
    </w:r>
    <w:r w:rsidR="00867CF8">
      <w:rPr>
        <w:rStyle w:val="PageNumber1"/>
        <w:rFonts w:ascii="Times New Roman" w:hAnsi="Times New Roman"/>
        <w:noProof/>
        <w:sz w:val="16"/>
      </w:rPr>
      <w:t>8</w:t>
    </w:r>
    <w:r>
      <w:rPr>
        <w:rStyle w:val="PageNumber1"/>
        <w:rFonts w:ascii="Times New Roman" w:hAnsi="Times New Roman"/>
        <w:sz w:val="16"/>
      </w:rPr>
      <w:fldChar w:fldCharType="end"/>
    </w:r>
    <w:r>
      <w:rPr>
        <w:rStyle w:val="PageNumber1"/>
        <w:rFonts w:ascii="Times New Roman" w:hAnsi="Times New Roman"/>
        <w:sz w:val="16"/>
      </w:rPr>
      <w:t xml:space="preserve"> of </w:t>
    </w:r>
    <w:r>
      <w:rPr>
        <w:rStyle w:val="PageNumber1"/>
        <w:rFonts w:ascii="Times New Roman" w:hAnsi="Times New Roman"/>
        <w:sz w:val="16"/>
      </w:rPr>
      <w:fldChar w:fldCharType="begin"/>
    </w:r>
    <w:r>
      <w:rPr>
        <w:rStyle w:val="PageNumber1"/>
        <w:rFonts w:ascii="Times New Roman" w:hAnsi="Times New Roman"/>
        <w:sz w:val="16"/>
      </w:rPr>
      <w:instrText xml:space="preserve"> NUMPAGES </w:instrText>
    </w:r>
    <w:r>
      <w:rPr>
        <w:rStyle w:val="PageNumber1"/>
        <w:rFonts w:ascii="Times New Roman" w:hAnsi="Times New Roman"/>
        <w:sz w:val="16"/>
      </w:rPr>
      <w:fldChar w:fldCharType="separate"/>
    </w:r>
    <w:r w:rsidR="00867CF8">
      <w:rPr>
        <w:rStyle w:val="PageNumber1"/>
        <w:rFonts w:ascii="Times New Roman" w:hAnsi="Times New Roman"/>
        <w:noProof/>
        <w:sz w:val="16"/>
      </w:rPr>
      <w:t>9</w:t>
    </w:r>
    <w:r>
      <w:rPr>
        <w:rStyle w:val="PageNumber1"/>
        <w:rFonts w:ascii="Times New Roman" w:hAnsi="Times New Roman"/>
        <w:sz w:val="16"/>
      </w:rPr>
      <w:fldChar w:fldCharType="end"/>
    </w:r>
    <w:r>
      <w:rPr>
        <w:rStyle w:val="PageNumber1"/>
        <w:rFonts w:ascii="Times New Roman" w:hAnsi="Times New Roman"/>
        <w:sz w:val="16"/>
      </w:rPr>
      <w:t>)</w:t>
    </w:r>
    <w:r>
      <w:rPr>
        <w:rStyle w:val="PageNumber1"/>
        <w:rFonts w:ascii="Times New Roman" w:hAnsi="Times New Roman"/>
        <w:sz w:val="16"/>
      </w:rPr>
      <w:tab/>
    </w:r>
    <w:r>
      <w:rPr>
        <w:rStyle w:val="PageNumber1"/>
        <w:rFonts w:ascii="Times New Roman" w:hAnsi="Times New Roman"/>
        <w:b/>
        <w:sz w:val="20"/>
      </w:rPr>
      <w:t xml:space="preserve">Unit </w:t>
    </w:r>
    <w:proofErr w:type="gramStart"/>
    <w:r>
      <w:rPr>
        <w:rStyle w:val="PageNumber1"/>
        <w:rFonts w:ascii="Times New Roman" w:hAnsi="Times New Roman"/>
        <w:b/>
        <w:sz w:val="20"/>
      </w:rPr>
      <w:t>F  -</w:t>
    </w:r>
    <w:proofErr w:type="gramEnd"/>
    <w:r>
      <w:rPr>
        <w:rStyle w:val="PageNumber1"/>
        <w:rFonts w:ascii="Times New Roman" w:hAnsi="Times New Roman"/>
        <w:b/>
        <w:sz w:val="20"/>
      </w:rPr>
      <w:t xml:space="preserve"> Equilibrium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c</w:t>
    </w:r>
    <w:proofErr w:type="spellEnd"/>
    <w:r>
      <w:rPr>
        <w:rStyle w:val="PageNumber1"/>
        <w:rFonts w:ascii="Times New Roman" w:hAnsi="Times New Roman"/>
        <w:b/>
        <w:sz w:val="20"/>
      </w:rPr>
      <w:t xml:space="preserve"> and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p</w:t>
    </w:r>
    <w:proofErr w:type="spellEnd"/>
    <w:r>
      <w:rPr>
        <w:rStyle w:val="PageNumber1"/>
        <w:rFonts w:ascii="Times New Roman" w:hAnsi="Times New Roman"/>
        <w:b/>
        <w:sz w:val="20"/>
      </w:rPr>
      <w: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spacing w:after="120"/>
      <w:rPr>
        <w:rFonts w:ascii="Times New Roman" w:eastAsia="Times New Roman" w:hAnsi="Times New Roman"/>
        <w:color w:val="auto"/>
        <w:sz w:val="20"/>
      </w:rPr>
    </w:pPr>
    <w:r>
      <w:rPr>
        <w:rFonts w:ascii="Times New Roman" w:hAnsi="Times New Roman"/>
        <w:b/>
        <w:sz w:val="20"/>
      </w:rPr>
      <w:t>Practice Test F.1</w:t>
    </w:r>
    <w:r>
      <w:rPr>
        <w:rFonts w:ascii="Times New Roman" w:hAnsi="Times New Roman"/>
        <w:sz w:val="16"/>
      </w:rPr>
      <w:t xml:space="preserve"> (pg </w:t>
    </w:r>
    <w:r>
      <w:rPr>
        <w:rStyle w:val="PageNumber1"/>
        <w:rFonts w:ascii="Times New Roman" w:hAnsi="Times New Roman"/>
        <w:sz w:val="16"/>
      </w:rPr>
      <w:fldChar w:fldCharType="begin"/>
    </w:r>
    <w:r>
      <w:rPr>
        <w:rStyle w:val="PageNumber1"/>
        <w:rFonts w:ascii="Times New Roman" w:hAnsi="Times New Roman"/>
        <w:sz w:val="16"/>
      </w:rPr>
      <w:instrText xml:space="preserve"> PAGE </w:instrText>
    </w:r>
    <w:r>
      <w:rPr>
        <w:rStyle w:val="PageNumber1"/>
        <w:rFonts w:ascii="Times New Roman" w:hAnsi="Times New Roman"/>
        <w:sz w:val="16"/>
      </w:rPr>
      <w:fldChar w:fldCharType="separate"/>
    </w:r>
    <w:r w:rsidR="00867CF8">
      <w:rPr>
        <w:rStyle w:val="PageNumber1"/>
        <w:rFonts w:ascii="Times New Roman" w:hAnsi="Times New Roman"/>
        <w:noProof/>
        <w:sz w:val="16"/>
      </w:rPr>
      <w:t>9</w:t>
    </w:r>
    <w:r>
      <w:rPr>
        <w:rStyle w:val="PageNumber1"/>
        <w:rFonts w:ascii="Times New Roman" w:hAnsi="Times New Roman"/>
        <w:sz w:val="16"/>
      </w:rPr>
      <w:fldChar w:fldCharType="end"/>
    </w:r>
    <w:r>
      <w:rPr>
        <w:rStyle w:val="PageNumber1"/>
        <w:rFonts w:ascii="Times New Roman" w:hAnsi="Times New Roman"/>
        <w:sz w:val="16"/>
      </w:rPr>
      <w:t xml:space="preserve"> of </w:t>
    </w:r>
    <w:r>
      <w:rPr>
        <w:rStyle w:val="PageNumber1"/>
        <w:rFonts w:ascii="Times New Roman" w:hAnsi="Times New Roman"/>
        <w:sz w:val="16"/>
      </w:rPr>
      <w:fldChar w:fldCharType="begin"/>
    </w:r>
    <w:r>
      <w:rPr>
        <w:rStyle w:val="PageNumber1"/>
        <w:rFonts w:ascii="Times New Roman" w:hAnsi="Times New Roman"/>
        <w:sz w:val="16"/>
      </w:rPr>
      <w:instrText xml:space="preserve"> NUMPAGES </w:instrText>
    </w:r>
    <w:r>
      <w:rPr>
        <w:rStyle w:val="PageNumber1"/>
        <w:rFonts w:ascii="Times New Roman" w:hAnsi="Times New Roman"/>
        <w:sz w:val="16"/>
      </w:rPr>
      <w:fldChar w:fldCharType="separate"/>
    </w:r>
    <w:r w:rsidR="00867CF8">
      <w:rPr>
        <w:rStyle w:val="PageNumber1"/>
        <w:rFonts w:ascii="Times New Roman" w:hAnsi="Times New Roman"/>
        <w:noProof/>
        <w:sz w:val="16"/>
      </w:rPr>
      <w:t>9</w:t>
    </w:r>
    <w:r>
      <w:rPr>
        <w:rStyle w:val="PageNumber1"/>
        <w:rFonts w:ascii="Times New Roman" w:hAnsi="Times New Roman"/>
        <w:sz w:val="16"/>
      </w:rPr>
      <w:fldChar w:fldCharType="end"/>
    </w:r>
    <w:r>
      <w:rPr>
        <w:rStyle w:val="PageNumber1"/>
        <w:rFonts w:ascii="Times New Roman" w:hAnsi="Times New Roman"/>
        <w:sz w:val="16"/>
      </w:rPr>
      <w:t>)</w:t>
    </w:r>
    <w:r>
      <w:rPr>
        <w:rStyle w:val="PageNumber1"/>
        <w:rFonts w:ascii="Times New Roman" w:hAnsi="Times New Roman"/>
        <w:sz w:val="16"/>
      </w:rPr>
      <w:tab/>
    </w:r>
    <w:r>
      <w:rPr>
        <w:rStyle w:val="PageNumber1"/>
        <w:rFonts w:ascii="Times New Roman" w:hAnsi="Times New Roman"/>
        <w:b/>
        <w:sz w:val="20"/>
      </w:rPr>
      <w:t xml:space="preserve">Unit </w:t>
    </w:r>
    <w:proofErr w:type="gramStart"/>
    <w:r>
      <w:rPr>
        <w:rStyle w:val="PageNumber1"/>
        <w:rFonts w:ascii="Times New Roman" w:hAnsi="Times New Roman"/>
        <w:b/>
        <w:sz w:val="20"/>
      </w:rPr>
      <w:t>F  -</w:t>
    </w:r>
    <w:proofErr w:type="gramEnd"/>
    <w:r>
      <w:rPr>
        <w:rStyle w:val="PageNumber1"/>
        <w:rFonts w:ascii="Times New Roman" w:hAnsi="Times New Roman"/>
        <w:b/>
        <w:sz w:val="20"/>
      </w:rPr>
      <w:t xml:space="preserve"> Equilibrium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c</w:t>
    </w:r>
    <w:proofErr w:type="spellEnd"/>
    <w:r>
      <w:rPr>
        <w:rStyle w:val="PageNumber1"/>
        <w:rFonts w:ascii="Times New Roman" w:hAnsi="Times New Roman"/>
        <w:b/>
        <w:sz w:val="20"/>
      </w:rPr>
      <w:t xml:space="preserve"> and </w:t>
    </w:r>
    <w:proofErr w:type="spellStart"/>
    <w:r>
      <w:rPr>
        <w:rStyle w:val="PageNumber1"/>
        <w:rFonts w:ascii="Times New Roman" w:hAnsi="Times New Roman"/>
        <w:b/>
        <w:i/>
        <w:sz w:val="20"/>
      </w:rPr>
      <w:t>K</w:t>
    </w:r>
    <w:r>
      <w:rPr>
        <w:rStyle w:val="PageNumber1"/>
        <w:rFonts w:ascii="Times New Roman" w:hAnsi="Times New Roman"/>
        <w:b/>
        <w:i/>
        <w:sz w:val="20"/>
        <w:vertAlign w:val="subscript"/>
      </w:rPr>
      <w:t>p</w:t>
    </w:r>
    <w:proofErr w:type="spellEnd"/>
    <w:r>
      <w:rPr>
        <w:rStyle w:val="PageNumber1"/>
        <w:rFonts w:ascii="Times New Roman" w:hAnsi="Times New Roman"/>
        <w:b/>
        <w:sz w:val="20"/>
      </w:rPr>
      <w:t>)</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E3" w:rsidRDefault="007E6EE3">
    <w:pPr>
      <w:pStyle w:val="Header1"/>
      <w:tabs>
        <w:tab w:val="clear" w:pos="4320"/>
        <w:tab w:val="clear" w:pos="8640"/>
        <w:tab w:val="left" w:pos="3240"/>
        <w:tab w:val="right" w:pos="10260"/>
      </w:tabs>
      <w:rPr>
        <w:rFonts w:ascii="Times New Roman" w:eastAsia="Times New Roman" w:hAnsi="Times New Roman"/>
        <w:color w:val="auto"/>
        <w:sz w:val="20"/>
      </w:rPr>
    </w:pPr>
    <w:r>
      <w:rPr>
        <w:rFonts w:ascii="Times New Roman" w:hAnsi="Times New Roman"/>
        <w:b/>
        <w:sz w:val="28"/>
      </w:rPr>
      <w:t>Practice Test</w:t>
    </w:r>
    <w:r>
      <w:rPr>
        <w:rFonts w:ascii="Times New Roman" w:hAnsi="Times New Roman"/>
      </w:rPr>
      <w:t xml:space="preserve"> </w:t>
    </w:r>
    <w:r>
      <w:rPr>
        <w:rFonts w:ascii="Times New Roman" w:hAnsi="Times New Roman"/>
        <w:sz w:val="16"/>
      </w:rPr>
      <w:t xml:space="preserve">(pg </w:t>
    </w:r>
    <w:r>
      <w:rPr>
        <w:rStyle w:val="PageNumber1"/>
        <w:rFonts w:ascii="Times New Roman" w:hAnsi="Times New Roman"/>
        <w:sz w:val="16"/>
      </w:rPr>
      <w:fldChar w:fldCharType="begin"/>
    </w:r>
    <w:r>
      <w:rPr>
        <w:rStyle w:val="PageNumber1"/>
        <w:rFonts w:ascii="Times New Roman" w:hAnsi="Times New Roman"/>
        <w:sz w:val="16"/>
      </w:rPr>
      <w:instrText xml:space="preserve"> PAGE </w:instrText>
    </w:r>
    <w:r>
      <w:rPr>
        <w:rStyle w:val="PageNumber1"/>
        <w:rFonts w:ascii="Times New Roman" w:hAnsi="Times New Roman"/>
        <w:sz w:val="16"/>
      </w:rPr>
      <w:fldChar w:fldCharType="separate"/>
    </w:r>
    <w:r w:rsidR="00867CF8">
      <w:rPr>
        <w:rStyle w:val="PageNumber1"/>
        <w:rFonts w:ascii="Times New Roman" w:hAnsi="Times New Roman"/>
        <w:noProof/>
        <w:sz w:val="16"/>
      </w:rPr>
      <w:t>5</w:t>
    </w:r>
    <w:r>
      <w:rPr>
        <w:rStyle w:val="PageNumber1"/>
        <w:rFonts w:ascii="Times New Roman" w:hAnsi="Times New Roman"/>
        <w:sz w:val="16"/>
      </w:rPr>
      <w:fldChar w:fldCharType="end"/>
    </w:r>
    <w:r>
      <w:rPr>
        <w:rStyle w:val="PageNumber1"/>
        <w:rFonts w:ascii="Times New Roman" w:hAnsi="Times New Roman"/>
        <w:sz w:val="16"/>
      </w:rPr>
      <w:t xml:space="preserve"> of </w:t>
    </w:r>
    <w:r>
      <w:rPr>
        <w:rStyle w:val="PageNumber1"/>
        <w:rFonts w:ascii="Times New Roman" w:hAnsi="Times New Roman"/>
        <w:sz w:val="16"/>
      </w:rPr>
      <w:fldChar w:fldCharType="begin"/>
    </w:r>
    <w:r>
      <w:rPr>
        <w:rStyle w:val="PageNumber1"/>
        <w:rFonts w:ascii="Times New Roman" w:hAnsi="Times New Roman"/>
        <w:sz w:val="16"/>
      </w:rPr>
      <w:instrText xml:space="preserve"> NUMPAGES </w:instrText>
    </w:r>
    <w:r>
      <w:rPr>
        <w:rStyle w:val="PageNumber1"/>
        <w:rFonts w:ascii="Times New Roman" w:hAnsi="Times New Roman"/>
        <w:sz w:val="16"/>
      </w:rPr>
      <w:fldChar w:fldCharType="separate"/>
    </w:r>
    <w:r w:rsidR="00867CF8">
      <w:rPr>
        <w:rStyle w:val="PageNumber1"/>
        <w:rFonts w:ascii="Times New Roman" w:hAnsi="Times New Roman"/>
        <w:noProof/>
        <w:sz w:val="16"/>
      </w:rPr>
      <w:t>9</w:t>
    </w:r>
    <w:r>
      <w:rPr>
        <w:rStyle w:val="PageNumber1"/>
        <w:rFonts w:ascii="Times New Roman" w:hAnsi="Times New Roman"/>
        <w:sz w:val="16"/>
      </w:rPr>
      <w:fldChar w:fldCharType="end"/>
    </w:r>
    <w:r>
      <w:rPr>
        <w:rStyle w:val="PageNumber1"/>
        <w:rFonts w:ascii="Times New Roman" w:hAnsi="Times New Roman"/>
        <w:sz w:val="16"/>
      </w:rPr>
      <w:t>)</w:t>
    </w:r>
    <w:r>
      <w:rPr>
        <w:rFonts w:ascii="Times New Roman" w:hAnsi="Times New Roman"/>
      </w:rPr>
      <w:tab/>
    </w:r>
    <w:r>
      <w:rPr>
        <w:rStyle w:val="PageNumber1"/>
        <w:rFonts w:ascii="Times New Roman" w:hAnsi="Times New Roman"/>
        <w:b/>
        <w:sz w:val="28"/>
      </w:rPr>
      <w:t xml:space="preserve">Unit F - General Equilibrium </w:t>
    </w:r>
    <w:proofErr w:type="spellStart"/>
    <w:r>
      <w:rPr>
        <w:rStyle w:val="PageNumber1"/>
        <w:rFonts w:ascii="Times New Roman" w:hAnsi="Times New Roman"/>
        <w:b/>
        <w:sz w:val="28"/>
      </w:rPr>
      <w:t>K</w:t>
    </w:r>
    <w:r>
      <w:rPr>
        <w:rStyle w:val="PageNumber1"/>
        <w:rFonts w:ascii="Times New Roman" w:hAnsi="Times New Roman"/>
        <w:b/>
        <w:sz w:val="28"/>
        <w:vertAlign w:val="subscript"/>
      </w:rPr>
      <w:t>p</w:t>
    </w:r>
    <w:proofErr w:type="spellEnd"/>
    <w:r>
      <w:rPr>
        <w:rStyle w:val="PageNumber1"/>
        <w:rFonts w:ascii="Times New Roman" w:hAnsi="Times New Roman"/>
        <w:b/>
        <w:sz w:val="28"/>
      </w:rPr>
      <w:t xml:space="preserve"> and </w:t>
    </w:r>
    <w:proofErr w:type="spellStart"/>
    <w:r>
      <w:rPr>
        <w:rStyle w:val="PageNumber1"/>
        <w:rFonts w:ascii="Times New Roman" w:hAnsi="Times New Roman"/>
        <w:b/>
        <w:sz w:val="28"/>
      </w:rPr>
      <w:t>K</w:t>
    </w:r>
    <w:r>
      <w:rPr>
        <w:rStyle w:val="PageNumber1"/>
        <w:rFonts w:ascii="Times New Roman" w:hAnsi="Times New Roman"/>
        <w:b/>
        <w:sz w:val="28"/>
        <w:vertAlign w:val="subscript"/>
      </w:rPr>
      <w:t>c</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360"/>
        </w:tabs>
        <w:ind w:left="360" w:firstLine="36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2">
    <w:nsid w:val="00000003"/>
    <w:multiLevelType w:val="multilevel"/>
    <w:tmpl w:val="894EE875"/>
    <w:lvl w:ilvl="0">
      <w:numFmt w:val="bullet"/>
      <w:lvlText w:val=""/>
      <w:lvlJc w:val="left"/>
      <w:pPr>
        <w:tabs>
          <w:tab w:val="num" w:pos="360"/>
        </w:tabs>
        <w:ind w:left="36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216"/>
        </w:tabs>
        <w:ind w:left="216" w:firstLine="36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numFmt w:val="bullet"/>
      <w:lvlText w:val=""/>
      <w:lvlJc w:val="left"/>
      <w:pPr>
        <w:tabs>
          <w:tab w:val="num" w:pos="360"/>
        </w:tabs>
        <w:ind w:left="36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multilevel"/>
    <w:tmpl w:val="894EE878"/>
    <w:lvl w:ilvl="0">
      <w:start w:val="20"/>
      <w:numFmt w:val="bullet"/>
      <w:lvlText w:val=""/>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6">
    <w:nsid w:val="00000007"/>
    <w:multiLevelType w:val="multilevel"/>
    <w:tmpl w:val="894EE879"/>
    <w:lvl w:ilvl="0">
      <w:start w:val="21"/>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7">
    <w:nsid w:val="00000008"/>
    <w:multiLevelType w:val="multilevel"/>
    <w:tmpl w:val="894EE87A"/>
    <w:lvl w:ilvl="0">
      <w:start w:val="21"/>
      <w:numFmt w:val="bullet"/>
      <w:lvlText w:val=""/>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8">
    <w:nsid w:val="00000009"/>
    <w:multiLevelType w:val="multilevel"/>
    <w:tmpl w:val="894EE87B"/>
    <w:lvl w:ilvl="0">
      <w:start w:val="22"/>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9">
    <w:nsid w:val="0000000A"/>
    <w:multiLevelType w:val="multilevel"/>
    <w:tmpl w:val="894EE87C"/>
    <w:lvl w:ilvl="0">
      <w:start w:val="25"/>
      <w:numFmt w:val="bullet"/>
      <w:lvlText w:val=""/>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0">
    <w:nsid w:val="0000000B"/>
    <w:multiLevelType w:val="multilevel"/>
    <w:tmpl w:val="894EE87D"/>
    <w:lvl w:ilvl="0">
      <w:start w:val="1"/>
      <w:numFmt w:val="decimal"/>
      <w:isLgl/>
      <w:lvlText w:val="%1."/>
      <w:lvlJc w:val="left"/>
      <w:pPr>
        <w:tabs>
          <w:tab w:val="num" w:pos="360"/>
        </w:tabs>
        <w:ind w:left="360" w:firstLine="0"/>
      </w:pPr>
      <w:rPr>
        <w:rFonts w:hint="default"/>
        <w:position w:val="0"/>
      </w:rPr>
    </w:lvl>
    <w:lvl w:ilvl="1">
      <w:start w:val="1"/>
      <w:numFmt w:val="lowerLetter"/>
      <w:lvlText w:val="%2."/>
      <w:lvlJc w:val="left"/>
      <w:pPr>
        <w:tabs>
          <w:tab w:val="num" w:pos="360"/>
        </w:tabs>
        <w:ind w:left="360" w:firstLine="36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1">
    <w:nsid w:val="0000000C"/>
    <w:multiLevelType w:val="multilevel"/>
    <w:tmpl w:val="894EE87E"/>
    <w:lvl w:ilvl="0">
      <w:start w:val="26"/>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2">
    <w:nsid w:val="0000000D"/>
    <w:multiLevelType w:val="multilevel"/>
    <w:tmpl w:val="894EE87F"/>
    <w:lvl w:ilvl="0">
      <w:start w:val="30"/>
      <w:numFmt w:val="bullet"/>
      <w:lvlText w:val=""/>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3">
    <w:nsid w:val="0000000E"/>
    <w:multiLevelType w:val="multilevel"/>
    <w:tmpl w:val="894EE880"/>
    <w:lvl w:ilvl="0">
      <w:start w:val="31"/>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4">
    <w:nsid w:val="0000000F"/>
    <w:multiLevelType w:val="multilevel"/>
    <w:tmpl w:val="894EE881"/>
    <w:lvl w:ilvl="0">
      <w:start w:val="34"/>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lowerRoman"/>
      <w:lvlText w:val="%3."/>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5">
    <w:nsid w:val="00000010"/>
    <w:multiLevelType w:val="multilevel"/>
    <w:tmpl w:val="894EE882"/>
    <w:lvl w:ilvl="0">
      <w:start w:val="34"/>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6">
    <w:nsid w:val="00000011"/>
    <w:multiLevelType w:val="multilevel"/>
    <w:tmpl w:val="894EE883"/>
    <w:lvl w:ilvl="0">
      <w:start w:val="1"/>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7">
    <w:nsid w:val="00000012"/>
    <w:multiLevelType w:val="multilevel"/>
    <w:tmpl w:val="894EE884"/>
    <w:lvl w:ilvl="0">
      <w:start w:val="1"/>
      <w:numFmt w:val="bullet"/>
      <w:lvlText w:val=""/>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bullet"/>
      <w:lvlText w:val="i."/>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8">
    <w:nsid w:val="00000013"/>
    <w:multiLevelType w:val="multilevel"/>
    <w:tmpl w:val="894EE885"/>
    <w:lvl w:ilvl="0">
      <w:start w:val="1"/>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360"/>
      </w:pPr>
      <w:rPr>
        <w:rFonts w:hint="default"/>
        <w:color w:val="000000"/>
        <w:position w:val="0"/>
      </w:rPr>
    </w:lvl>
    <w:lvl w:ilvl="2">
      <w:start w:val="1"/>
      <w:numFmt w:val="lowerRoman"/>
      <w:lvlText w:val="(%3)"/>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19">
    <w:nsid w:val="00000014"/>
    <w:multiLevelType w:val="multilevel"/>
    <w:tmpl w:val="894EE886"/>
    <w:lvl w:ilvl="0">
      <w:start w:val="1"/>
      <w:numFmt w:val="bullet"/>
      <w:suff w:val="nothing"/>
      <w:lvlText w:val=""/>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0">
    <w:nsid w:val="00000015"/>
    <w:multiLevelType w:val="multilevel"/>
    <w:tmpl w:val="894EE88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0000016"/>
    <w:multiLevelType w:val="multilevel"/>
    <w:tmpl w:val="894EE888"/>
    <w:lvl w:ilvl="0">
      <w:start w:val="1"/>
      <w:numFmt w:val="decimal"/>
      <w:isLgl/>
      <w:lvlText w:val="%1."/>
      <w:lvlJc w:val="left"/>
      <w:pPr>
        <w:tabs>
          <w:tab w:val="num" w:pos="360"/>
        </w:tabs>
        <w:ind w:left="360" w:firstLine="0"/>
      </w:pPr>
      <w:rPr>
        <w:rFonts w:hint="default"/>
        <w:color w:val="000000"/>
        <w:position w:val="0"/>
      </w:rPr>
    </w:lvl>
    <w:lvl w:ilvl="1">
      <w:start w:val="1"/>
      <w:numFmt w:val="lowerRoman"/>
      <w:lvlText w:val="(%2)"/>
      <w:lvlJc w:val="left"/>
      <w:pPr>
        <w:tabs>
          <w:tab w:val="num" w:pos="360"/>
        </w:tabs>
        <w:ind w:left="360" w:firstLine="360"/>
      </w:pPr>
      <w:rPr>
        <w:rFonts w:hint="default"/>
        <w:color w:val="000000"/>
        <w:position w:val="0"/>
      </w:rPr>
    </w:lvl>
    <w:lvl w:ilvl="2">
      <w:start w:val="1"/>
      <w:numFmt w:val="lowerRoman"/>
      <w:lvlText w:val="(%3)"/>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22">
    <w:nsid w:val="00000017"/>
    <w:multiLevelType w:val="multilevel"/>
    <w:tmpl w:val="894EE889"/>
    <w:lvl w:ilvl="0">
      <w:start w:val="36"/>
      <w:numFmt w:val="bullet"/>
      <w:lvlText w:val=""/>
      <w:lvlJc w:val="left"/>
      <w:pPr>
        <w:tabs>
          <w:tab w:val="num" w:pos="360"/>
        </w:tabs>
        <w:ind w:left="360" w:firstLine="0"/>
      </w:pPr>
      <w:rPr>
        <w:rFonts w:hint="default"/>
        <w:color w:val="000000"/>
        <w:position w:val="0"/>
      </w:rPr>
    </w:lvl>
    <w:lvl w:ilvl="1">
      <w:start w:val="1"/>
      <w:numFmt w:val="lowerRoman"/>
      <w:lvlText w:val="(%2)"/>
      <w:lvlJc w:val="left"/>
      <w:pPr>
        <w:tabs>
          <w:tab w:val="num" w:pos="360"/>
        </w:tabs>
        <w:ind w:left="360" w:firstLine="360"/>
      </w:pPr>
      <w:rPr>
        <w:rFonts w:hint="default"/>
        <w:color w:val="000000"/>
        <w:position w:val="0"/>
      </w:rPr>
    </w:lvl>
    <w:lvl w:ilvl="2">
      <w:start w:val="1"/>
      <w:numFmt w:val="lowerRoman"/>
      <w:lvlText w:val="(%3)"/>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23">
    <w:nsid w:val="00000018"/>
    <w:multiLevelType w:val="multilevel"/>
    <w:tmpl w:val="894EE88A"/>
    <w:lvl w:ilvl="0">
      <w:start w:val="37"/>
      <w:numFmt w:val="decimal"/>
      <w:isLgl/>
      <w:lvlText w:val="%1."/>
      <w:lvlJc w:val="left"/>
      <w:pPr>
        <w:tabs>
          <w:tab w:val="num" w:pos="360"/>
        </w:tabs>
        <w:ind w:left="360" w:firstLine="0"/>
      </w:pPr>
      <w:rPr>
        <w:rFonts w:hint="default"/>
        <w:color w:val="000000"/>
        <w:position w:val="0"/>
      </w:rPr>
    </w:lvl>
    <w:lvl w:ilvl="1">
      <w:start w:val="1"/>
      <w:numFmt w:val="lowerRoman"/>
      <w:lvlText w:val="(%2)"/>
      <w:lvlJc w:val="left"/>
      <w:pPr>
        <w:tabs>
          <w:tab w:val="num" w:pos="360"/>
        </w:tabs>
        <w:ind w:left="360" w:firstLine="360"/>
      </w:pPr>
      <w:rPr>
        <w:rFonts w:hint="default"/>
        <w:color w:val="000000"/>
        <w:position w:val="0"/>
      </w:rPr>
    </w:lvl>
    <w:lvl w:ilvl="2">
      <w:start w:val="1"/>
      <w:numFmt w:val="lowerRoman"/>
      <w:lvlText w:val="(%3)"/>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24">
    <w:nsid w:val="00000019"/>
    <w:multiLevelType w:val="multilevel"/>
    <w:tmpl w:val="894EE88B"/>
    <w:lvl w:ilvl="0">
      <w:start w:val="37"/>
      <w:numFmt w:val="decimal"/>
      <w:isLgl/>
      <w:lvlText w:val="%1."/>
      <w:lvlJc w:val="left"/>
      <w:pPr>
        <w:tabs>
          <w:tab w:val="num" w:pos="360"/>
        </w:tabs>
        <w:ind w:left="360" w:firstLine="0"/>
      </w:pPr>
      <w:rPr>
        <w:rFonts w:hint="default"/>
        <w:color w:val="000000"/>
        <w:position w:val="0"/>
      </w:rPr>
    </w:lvl>
    <w:lvl w:ilvl="1">
      <w:numFmt w:val="bullet"/>
      <w:lvlText w:val=""/>
      <w:lvlJc w:val="left"/>
      <w:pPr>
        <w:tabs>
          <w:tab w:val="num" w:pos="360"/>
        </w:tabs>
        <w:ind w:left="360" w:firstLine="0"/>
      </w:pPr>
      <w:rPr>
        <w:rFonts w:hint="default"/>
        <w:color w:val="000000"/>
        <w:position w:val="0"/>
      </w:rPr>
    </w:lvl>
    <w:lvl w:ilvl="2">
      <w:start w:val="1"/>
      <w:numFmt w:val="lowerRoman"/>
      <w:lvlText w:val="(%3)"/>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abstractNum w:abstractNumId="25">
    <w:nsid w:val="0000001A"/>
    <w:multiLevelType w:val="multilevel"/>
    <w:tmpl w:val="894EE88C"/>
    <w:lvl w:ilvl="0">
      <w:start w:val="37"/>
      <w:numFmt w:val="bullet"/>
      <w:lvlText w:val=""/>
      <w:lvlJc w:val="left"/>
      <w:pPr>
        <w:tabs>
          <w:tab w:val="num" w:pos="360"/>
        </w:tabs>
        <w:ind w:left="360" w:firstLine="0"/>
      </w:pPr>
      <w:rPr>
        <w:rFonts w:hint="default"/>
        <w:color w:val="000000"/>
        <w:position w:val="0"/>
      </w:rPr>
    </w:lvl>
    <w:lvl w:ilvl="1">
      <w:start w:val="1"/>
      <w:numFmt w:val="lowerRoman"/>
      <w:lvlText w:val="(%2)"/>
      <w:lvlJc w:val="left"/>
      <w:pPr>
        <w:tabs>
          <w:tab w:val="num" w:pos="360"/>
        </w:tabs>
        <w:ind w:left="360" w:firstLine="360"/>
      </w:pPr>
      <w:rPr>
        <w:rFonts w:hint="default"/>
        <w:color w:val="000000"/>
        <w:position w:val="0"/>
      </w:rPr>
    </w:lvl>
    <w:lvl w:ilvl="2">
      <w:start w:val="1"/>
      <w:numFmt w:val="lowerRoman"/>
      <w:lvlText w:val="(%3)"/>
      <w:lvlJc w:val="left"/>
      <w:pPr>
        <w:tabs>
          <w:tab w:val="num" w:pos="360"/>
        </w:tabs>
        <w:ind w:left="360" w:firstLine="720"/>
      </w:pPr>
      <w:rPr>
        <w:rFonts w:hint="default"/>
        <w:color w:val="000000"/>
        <w:position w:val="0"/>
      </w:rPr>
    </w:lvl>
    <w:lvl w:ilvl="3">
      <w:start w:val="1"/>
      <w:numFmt w:val="decimal"/>
      <w:isLgl/>
      <w:lvlText w:val="(%4)"/>
      <w:lvlJc w:val="left"/>
      <w:pPr>
        <w:tabs>
          <w:tab w:val="num" w:pos="360"/>
        </w:tabs>
        <w:ind w:left="360" w:firstLine="1080"/>
      </w:pPr>
      <w:rPr>
        <w:rFonts w:hint="default"/>
        <w:color w:val="000000"/>
        <w:position w:val="0"/>
      </w:rPr>
    </w:lvl>
    <w:lvl w:ilvl="4">
      <w:start w:val="1"/>
      <w:numFmt w:val="lowerLetter"/>
      <w:lvlText w:val="(%5)"/>
      <w:lvlJc w:val="left"/>
      <w:pPr>
        <w:tabs>
          <w:tab w:val="num" w:pos="360"/>
        </w:tabs>
        <w:ind w:left="360" w:firstLine="1440"/>
      </w:pPr>
      <w:rPr>
        <w:rFonts w:hint="default"/>
        <w:color w:val="000000"/>
        <w:position w:val="0"/>
      </w:rPr>
    </w:lvl>
    <w:lvl w:ilvl="5">
      <w:start w:val="1"/>
      <w:numFmt w:val="lowerRoman"/>
      <w:lvlText w:val="(%6)"/>
      <w:lvlJc w:val="left"/>
      <w:pPr>
        <w:tabs>
          <w:tab w:val="num" w:pos="360"/>
        </w:tabs>
        <w:ind w:left="360" w:firstLine="1800"/>
      </w:pPr>
      <w:rPr>
        <w:rFonts w:hint="default"/>
        <w:color w:val="000000"/>
        <w:position w:val="0"/>
      </w:rPr>
    </w:lvl>
    <w:lvl w:ilvl="6">
      <w:start w:val="1"/>
      <w:numFmt w:val="decimal"/>
      <w:isLgl/>
      <w:lvlText w:val="%7."/>
      <w:lvlJc w:val="left"/>
      <w:pPr>
        <w:tabs>
          <w:tab w:val="num" w:pos="360"/>
        </w:tabs>
        <w:ind w:left="360" w:firstLine="2160"/>
      </w:pPr>
      <w:rPr>
        <w:rFonts w:hint="default"/>
        <w:color w:val="000000"/>
        <w:position w:val="0"/>
      </w:rPr>
    </w:lvl>
    <w:lvl w:ilvl="7">
      <w:start w:val="1"/>
      <w:numFmt w:val="lowerLetter"/>
      <w:lvlText w:val="%8."/>
      <w:lvlJc w:val="left"/>
      <w:pPr>
        <w:tabs>
          <w:tab w:val="num" w:pos="360"/>
        </w:tabs>
        <w:ind w:left="360" w:firstLine="2520"/>
      </w:pPr>
      <w:rPr>
        <w:rFonts w:hint="default"/>
        <w:color w:val="000000"/>
        <w:position w:val="0"/>
      </w:rPr>
    </w:lvl>
    <w:lvl w:ilvl="8">
      <w:start w:val="1"/>
      <w:numFmt w:val="lowerRoman"/>
      <w:lvlText w:val="%9."/>
      <w:lvlJc w:val="left"/>
      <w:pPr>
        <w:tabs>
          <w:tab w:val="num" w:pos="360"/>
        </w:tabs>
        <w:ind w:left="360" w:firstLine="2880"/>
      </w:pPr>
      <w:rPr>
        <w:rFonts w:hint="default"/>
        <w:color w:val="000000"/>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F495F"/>
    <w:rsid w:val="007E6EE3"/>
    <w:rsid w:val="007F5233"/>
    <w:rsid w:val="00867CF8"/>
    <w:rsid w:val="00A307DE"/>
    <w:rsid w:val="00BC12CA"/>
    <w:rsid w:val="00DF2090"/>
    <w:rsid w:val="00DF4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BC12CA"/>
    <w:rPr>
      <w:rFonts w:ascii="Comic Sans MS" w:eastAsia="ヒラギノ角ゴ Pro W3" w:hAnsi="Comic Sans MS"/>
      <w:color w:val="000000"/>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rsid w:val="00BC12CA"/>
    <w:pPr>
      <w:tabs>
        <w:tab w:val="center" w:pos="4320"/>
        <w:tab w:val="right" w:pos="8640"/>
      </w:tabs>
    </w:pPr>
    <w:rPr>
      <w:rFonts w:ascii="Comic Sans MS" w:eastAsia="ヒラギノ角ゴ Pro W3" w:hAnsi="Comic Sans MS"/>
      <w:color w:val="000000"/>
      <w:sz w:val="18"/>
    </w:rPr>
  </w:style>
  <w:style w:type="character" w:customStyle="1" w:styleId="PageNumber1">
    <w:name w:val="Page Number1"/>
    <w:rsid w:val="00BC12CA"/>
    <w:rPr>
      <w:color w:val="000000"/>
    </w:rPr>
  </w:style>
  <w:style w:type="paragraph" w:customStyle="1" w:styleId="answers">
    <w:name w:val="answers"/>
    <w:rsid w:val="00BC12CA"/>
    <w:pPr>
      <w:tabs>
        <w:tab w:val="left" w:pos="810"/>
        <w:tab w:val="left" w:pos="2520"/>
        <w:tab w:val="left" w:pos="2880"/>
      </w:tabs>
      <w:spacing w:line="340" w:lineRule="atLeast"/>
      <w:ind w:left="446" w:hanging="446"/>
    </w:pPr>
    <w:rPr>
      <w:rFonts w:eastAsia="ヒラギノ角ゴ Pro W3"/>
      <w:color w:val="000000"/>
      <w:sz w:val="24"/>
    </w:rPr>
  </w:style>
  <w:style w:type="paragraph" w:customStyle="1" w:styleId="longanswers">
    <w:name w:val="long.answers"/>
    <w:rsid w:val="00BC12CA"/>
    <w:pPr>
      <w:tabs>
        <w:tab w:val="left" w:pos="440"/>
        <w:tab w:val="left" w:pos="810"/>
        <w:tab w:val="left" w:pos="2520"/>
        <w:tab w:val="left" w:pos="2880"/>
      </w:tabs>
      <w:spacing w:line="340" w:lineRule="atLeast"/>
      <w:ind w:left="810" w:hanging="810"/>
    </w:pPr>
    <w:rPr>
      <w:rFonts w:eastAsia="ヒラギノ角ゴ Pro W3"/>
      <w:color w:val="000000"/>
      <w:sz w:val="24"/>
    </w:rPr>
  </w:style>
  <w:style w:type="paragraph" w:customStyle="1" w:styleId="Answers0">
    <w:name w:val="Answers"/>
    <w:autoRedefine/>
    <w:rsid w:val="00BC12CA"/>
    <w:pPr>
      <w:tabs>
        <w:tab w:val="left" w:pos="990"/>
        <w:tab w:val="left" w:pos="2790"/>
        <w:tab w:val="left" w:pos="3240"/>
      </w:tabs>
      <w:ind w:left="540" w:hanging="540"/>
    </w:pPr>
    <w:rPr>
      <w:rFonts w:eastAsia="ヒラギノ角ゴ Pro W3"/>
      <w:color w:val="000000"/>
      <w:sz w:val="24"/>
    </w:rPr>
  </w:style>
  <w:style w:type="paragraph" w:customStyle="1" w:styleId="Sub-heading">
    <w:name w:val="Sub-heading"/>
    <w:next w:val="Body"/>
    <w:rsid w:val="00BC12CA"/>
    <w:pPr>
      <w:keepNext/>
      <w:outlineLvl w:val="1"/>
    </w:pPr>
    <w:rPr>
      <w:rFonts w:ascii="Helvetica" w:eastAsia="ヒラギノ角ゴ Pro W3" w:hAnsi="Helvetica"/>
      <w:b/>
      <w:color w:val="000000"/>
      <w:sz w:val="24"/>
    </w:rPr>
  </w:style>
  <w:style w:type="paragraph" w:customStyle="1" w:styleId="Body">
    <w:name w:val="Body"/>
    <w:rsid w:val="00BC12CA"/>
    <w:rPr>
      <w:rFonts w:ascii="Helvetica" w:eastAsia="ヒラギノ角ゴ Pro W3" w:hAnsi="Helvetica"/>
      <w:color w:val="000000"/>
      <w:sz w:val="24"/>
    </w:rPr>
  </w:style>
  <w:style w:type="numbering" w:customStyle="1" w:styleId="NormalList">
    <w:name w:val="Normal List"/>
    <w:rsid w:val="00BC12CA"/>
  </w:style>
  <w:style w:type="paragraph" w:customStyle="1" w:styleId="FreeForm">
    <w:name w:val="Free Form"/>
    <w:rsid w:val="00BC12CA"/>
    <w:rPr>
      <w:rFonts w:eastAsia="ヒラギノ角ゴ Pro W3"/>
      <w:color w:val="000000"/>
    </w:rPr>
  </w:style>
  <w:style w:type="paragraph" w:styleId="BalloonText">
    <w:name w:val="Balloon Text"/>
    <w:basedOn w:val="Normal"/>
    <w:link w:val="BalloonTextChar"/>
    <w:locked/>
    <w:rsid w:val="00DF2090"/>
    <w:rPr>
      <w:rFonts w:ascii="Tahoma" w:hAnsi="Tahoma" w:cs="Tahoma"/>
      <w:sz w:val="16"/>
      <w:szCs w:val="16"/>
    </w:rPr>
  </w:style>
  <w:style w:type="character" w:customStyle="1" w:styleId="BalloonTextChar">
    <w:name w:val="Balloon Text Char"/>
    <w:basedOn w:val="DefaultParagraphFont"/>
    <w:link w:val="BalloonText"/>
    <w:rsid w:val="00DF2090"/>
    <w:rPr>
      <w:rFonts w:ascii="Tahoma" w:eastAsia="ヒラギノ角ゴ Pro W3"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wmf"/><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header" Target="header1.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image" Target="media/image12.wmf"/><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1.wmf"/><Relationship Id="rId28" Type="http://schemas.openxmlformats.org/officeDocument/2006/relationships/header" Target="header9.xml"/><Relationship Id="rId10" Type="http://schemas.openxmlformats.org/officeDocument/2006/relationships/image" Target="media/image1.wmf"/><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4222</Words>
  <Characters>17911</Characters>
  <Application>Microsoft Office Word</Application>
  <DocSecurity>0</DocSecurity>
  <Lines>149</Lines>
  <Paragraphs>44</Paragraphs>
  <ScaleCrop>false</ScaleCrop>
  <HeadingPairs>
    <vt:vector size="2" baseType="variant">
      <vt:variant>
        <vt:lpstr>Title</vt:lpstr>
      </vt:variant>
      <vt:variant>
        <vt:i4>1</vt:i4>
      </vt:variant>
    </vt:vector>
  </HeadingPairs>
  <TitlesOfParts>
    <vt:vector size="1" baseType="lpstr">
      <vt:lpstr>Consider the reaction system, </vt:lpstr>
    </vt:vector>
  </TitlesOfParts>
  <Company>Board Of Education</Company>
  <LinksUpToDate>false</LinksUpToDate>
  <CharactersWithSpaces>22089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Consider the reaction system, </dc:title>
  <dc:subject/>
  <dc:creator>Sue Biggs</dc:creator>
  <cp:keywords/>
  <cp:lastModifiedBy>ssexton</cp:lastModifiedBy>
  <cp:revision>4</cp:revision>
  <cp:lastPrinted>2013-01-18T15:12:00Z</cp:lastPrinted>
  <dcterms:created xsi:type="dcterms:W3CDTF">2011-05-04T12:48:00Z</dcterms:created>
  <dcterms:modified xsi:type="dcterms:W3CDTF">2013-01-18T21:25:00Z</dcterms:modified>
</cp:coreProperties>
</file>